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7E7E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113687C2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7402EB19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2F02252E" w14:textId="77777777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0591C5F" w14:textId="77777777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5A22700" w14:textId="06166F50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68BF1792" w14:textId="02D4D1DB" w:rsidR="00F534C2" w:rsidRPr="007834EF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Pr="006E3BBD">
        <w:rPr>
          <w:rFonts w:ascii="Arial" w:hAnsi="Arial" w:cs="Arial"/>
          <w:sz w:val="18"/>
          <w:szCs w:val="18"/>
        </w:rPr>
        <w:t>SAULE-</w:t>
      </w:r>
      <w:r>
        <w:rPr>
          <w:rFonts w:ascii="Arial" w:hAnsi="Arial" w:cs="Arial"/>
          <w:sz w:val="18"/>
          <w:szCs w:val="18"/>
        </w:rPr>
        <w:t>I</w:t>
      </w:r>
      <w:r w:rsidRPr="00442129">
        <w:rPr>
          <w:rFonts w:ascii="Arial" w:hAnsi="Arial" w:cs="Arial"/>
          <w:sz w:val="18"/>
          <w:szCs w:val="18"/>
        </w:rPr>
        <w:t>OT-1/0</w:t>
      </w:r>
      <w:r w:rsidR="001E21E3">
        <w:rPr>
          <w:rFonts w:ascii="Arial" w:hAnsi="Arial" w:cs="Arial"/>
          <w:sz w:val="18"/>
          <w:szCs w:val="18"/>
        </w:rPr>
        <w:t>5</w:t>
      </w:r>
      <w:r w:rsidRPr="00442129">
        <w:rPr>
          <w:rFonts w:ascii="Arial" w:hAnsi="Arial" w:cs="Arial"/>
          <w:sz w:val="18"/>
          <w:szCs w:val="18"/>
        </w:rPr>
        <w:t>/2022</w:t>
      </w:r>
    </w:p>
    <w:p w14:paraId="7609AE05" w14:textId="77777777" w:rsidR="003E6FA4" w:rsidRDefault="003E6FA4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</w:p>
    <w:p w14:paraId="4617C67C" w14:textId="05471797" w:rsidR="00B63899" w:rsidRPr="00F637B8" w:rsidRDefault="00B63899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  <w:r w:rsidRPr="00F637B8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Umowa nr </w:t>
      </w:r>
      <w:r w:rsidR="00F534C2">
        <w:rPr>
          <w:rFonts w:asciiTheme="minorHAnsi" w:hAnsiTheme="minorHAnsi" w:cstheme="minorHAnsi"/>
          <w:bCs w:val="0"/>
          <w:color w:val="auto"/>
          <w:sz w:val="28"/>
          <w:szCs w:val="22"/>
        </w:rPr>
        <w:t>IOT</w:t>
      </w:r>
      <w:r w:rsidR="00714324">
        <w:rPr>
          <w:rFonts w:asciiTheme="minorHAnsi" w:hAnsiTheme="minorHAnsi" w:cstheme="minorHAnsi"/>
          <w:bCs w:val="0"/>
          <w:color w:val="auto"/>
          <w:sz w:val="28"/>
          <w:szCs w:val="22"/>
        </w:rPr>
        <w:t>-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1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0</w:t>
      </w:r>
      <w:r w:rsidR="001E21E3">
        <w:rPr>
          <w:rFonts w:asciiTheme="minorHAnsi" w:hAnsiTheme="minorHAnsi" w:cstheme="minorHAnsi"/>
          <w:bCs w:val="0"/>
          <w:color w:val="auto"/>
          <w:sz w:val="28"/>
          <w:szCs w:val="22"/>
        </w:rPr>
        <w:t>5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/202</w:t>
      </w:r>
      <w:r w:rsidR="00F534C2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2 - </w:t>
      </w:r>
      <w:r w:rsidR="00F534C2" w:rsidRPr="00F534C2">
        <w:rPr>
          <w:rFonts w:asciiTheme="minorHAnsi" w:hAnsiTheme="minorHAnsi" w:cstheme="minorHAnsi"/>
          <w:bCs w:val="0"/>
          <w:color w:val="FF0000"/>
          <w:sz w:val="28"/>
          <w:szCs w:val="22"/>
        </w:rPr>
        <w:t>projekt</w:t>
      </w:r>
    </w:p>
    <w:p w14:paraId="5D24AE5D" w14:textId="77777777" w:rsidR="003E6FA4" w:rsidRDefault="003E6FA4" w:rsidP="00FF3921">
      <w:pPr>
        <w:spacing w:before="120" w:after="120" w:line="300" w:lineRule="atLeast"/>
        <w:jc w:val="both"/>
        <w:rPr>
          <w:rFonts w:asciiTheme="minorHAnsi" w:hAnsiTheme="minorHAnsi" w:cstheme="minorHAnsi"/>
        </w:rPr>
      </w:pPr>
    </w:p>
    <w:p w14:paraId="6ECF0D42" w14:textId="3EE98DDA" w:rsidR="00B63899" w:rsidRDefault="00B63899" w:rsidP="00FF3921">
      <w:pPr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Zawarta w</w:t>
      </w:r>
      <w:r w:rsidR="00D4042D">
        <w:rPr>
          <w:rFonts w:asciiTheme="minorHAnsi" w:hAnsiTheme="minorHAnsi" w:cstheme="minorHAnsi"/>
        </w:rPr>
        <w:t xml:space="preserve"> Warszawie</w:t>
      </w:r>
      <w:r w:rsidRPr="00F637B8">
        <w:rPr>
          <w:rFonts w:asciiTheme="minorHAnsi" w:hAnsiTheme="minorHAnsi" w:cstheme="minorHAnsi"/>
        </w:rPr>
        <w:t xml:space="preserve"> w dniu </w:t>
      </w:r>
      <w:bookmarkStart w:id="0" w:name="_Hlk92198905"/>
      <w:r w:rsidR="00F534C2">
        <w:rPr>
          <w:rFonts w:asciiTheme="minorHAnsi" w:hAnsiTheme="minorHAnsi" w:cstheme="minorHAnsi"/>
          <w:b/>
        </w:rPr>
        <w:t>DD</w:t>
      </w:r>
      <w:r w:rsidRPr="00F637B8">
        <w:rPr>
          <w:rFonts w:asciiTheme="minorHAnsi" w:hAnsiTheme="minorHAnsi" w:cstheme="minorHAnsi"/>
          <w:b/>
        </w:rPr>
        <w:t>.</w:t>
      </w:r>
      <w:r w:rsidR="00F534C2">
        <w:rPr>
          <w:rFonts w:asciiTheme="minorHAnsi" w:hAnsiTheme="minorHAnsi" w:cstheme="minorHAnsi"/>
          <w:b/>
        </w:rPr>
        <w:t>MM</w:t>
      </w:r>
      <w:r w:rsidRPr="00F637B8">
        <w:rPr>
          <w:rFonts w:asciiTheme="minorHAnsi" w:hAnsiTheme="minorHAnsi" w:cstheme="minorHAnsi"/>
          <w:b/>
        </w:rPr>
        <w:t>.</w:t>
      </w:r>
      <w:r w:rsidR="003E6FA4">
        <w:rPr>
          <w:rFonts w:asciiTheme="minorHAnsi" w:hAnsiTheme="minorHAnsi" w:cstheme="minorHAnsi"/>
          <w:b/>
        </w:rPr>
        <w:t>202</w:t>
      </w:r>
      <w:r w:rsidR="00F534C2">
        <w:rPr>
          <w:rFonts w:asciiTheme="minorHAnsi" w:hAnsiTheme="minorHAnsi" w:cstheme="minorHAnsi"/>
          <w:b/>
        </w:rPr>
        <w:t>2</w:t>
      </w:r>
      <w:r w:rsidRPr="00F637B8">
        <w:rPr>
          <w:rFonts w:asciiTheme="minorHAnsi" w:hAnsiTheme="minorHAnsi" w:cstheme="minorHAnsi"/>
          <w:b/>
        </w:rPr>
        <w:t> </w:t>
      </w:r>
      <w:bookmarkEnd w:id="0"/>
      <w:r w:rsidRPr="00F637B8">
        <w:rPr>
          <w:rFonts w:asciiTheme="minorHAnsi" w:hAnsiTheme="minorHAnsi" w:cstheme="minorHAnsi"/>
          <w:b/>
        </w:rPr>
        <w:t>r.</w:t>
      </w:r>
      <w:r w:rsidRPr="00F637B8">
        <w:rPr>
          <w:rFonts w:asciiTheme="minorHAnsi" w:hAnsiTheme="minorHAnsi" w:cstheme="minorHAnsi"/>
        </w:rPr>
        <w:t xml:space="preserve">  pomiędzy:</w:t>
      </w:r>
    </w:p>
    <w:p w14:paraId="7E5A3425" w14:textId="6CBA24E0" w:rsidR="00A3749C" w:rsidRPr="00F534C2" w:rsidRDefault="00F534C2" w:rsidP="00F534C2">
      <w:pPr>
        <w:spacing w:after="0" w:line="300" w:lineRule="atLeast"/>
        <w:ind w:firstLine="708"/>
        <w:jc w:val="both"/>
        <w:rPr>
          <w:rFonts w:asciiTheme="minorHAnsi" w:hAnsiTheme="minorHAnsi" w:cstheme="minorHAnsi"/>
        </w:rPr>
      </w:pPr>
      <w:r w:rsidRPr="00F534C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334C9718" w14:textId="5626B0A8" w:rsidR="00B63899" w:rsidRPr="00F637B8" w:rsidRDefault="00B63899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</w:t>
      </w:r>
      <w:r w:rsidR="0081621D" w:rsidRPr="00F637B8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dalej </w:t>
      </w:r>
      <w:r w:rsidRPr="00F637B8">
        <w:rPr>
          <w:rFonts w:asciiTheme="minorHAnsi" w:hAnsiTheme="minorHAnsi" w:cstheme="minorHAnsi"/>
          <w:b/>
        </w:rPr>
        <w:t>Zamawiającym</w:t>
      </w:r>
    </w:p>
    <w:p w14:paraId="1C4D4D56" w14:textId="77777777" w:rsidR="00B63899" w:rsidRPr="00F637B8" w:rsidRDefault="00B63899" w:rsidP="00F637B8">
      <w:pPr>
        <w:autoSpaceDE w:val="0"/>
        <w:autoSpaceDN w:val="0"/>
        <w:adjustRightInd w:val="0"/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a </w:t>
      </w:r>
    </w:p>
    <w:p w14:paraId="3110C290" w14:textId="42193A14" w:rsidR="003E6FA4" w:rsidRPr="00F534C2" w:rsidRDefault="003E6FA4" w:rsidP="00F534C2">
      <w:pPr>
        <w:autoSpaceDE w:val="0"/>
        <w:autoSpaceDN w:val="0"/>
        <w:adjustRightInd w:val="0"/>
        <w:spacing w:after="0" w:line="300" w:lineRule="atLeast"/>
        <w:ind w:firstLine="708"/>
        <w:rPr>
          <w:rFonts w:asciiTheme="minorHAnsi" w:hAnsiTheme="minorHAnsi" w:cstheme="minorHAnsi"/>
        </w:rPr>
      </w:pPr>
      <w:r w:rsidRPr="00F534C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6B04D03F" w14:textId="77777777" w:rsidR="003E6FA4" w:rsidRPr="008F621A" w:rsidRDefault="003E6FA4" w:rsidP="003E6FA4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8F621A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Pr="008F621A">
        <w:rPr>
          <w:rFonts w:asciiTheme="minorHAnsi" w:hAnsiTheme="minorHAnsi" w:cstheme="minorHAnsi"/>
        </w:rPr>
        <w:t xml:space="preserve"> dalej </w:t>
      </w:r>
      <w:r w:rsidRPr="0083570D">
        <w:rPr>
          <w:rFonts w:asciiTheme="minorHAnsi" w:hAnsiTheme="minorHAnsi" w:cstheme="minorHAnsi"/>
          <w:b/>
        </w:rPr>
        <w:t>Wykonawcą</w:t>
      </w:r>
      <w:r w:rsidRPr="008F621A">
        <w:rPr>
          <w:rFonts w:asciiTheme="minorHAnsi" w:hAnsiTheme="minorHAnsi" w:cstheme="minorHAnsi"/>
        </w:rPr>
        <w:t>,</w:t>
      </w:r>
    </w:p>
    <w:p w14:paraId="79D2D34A" w14:textId="28E22AE8" w:rsidR="000E74C1" w:rsidRPr="00F637B8" w:rsidRDefault="000E74C1" w:rsidP="008F621A">
      <w:pPr>
        <w:spacing w:before="120"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zwanymi w dalszej części niniejszej Umowy łącznie Stronami lub pojedynczo Stroną.</w:t>
      </w:r>
    </w:p>
    <w:p w14:paraId="0EACB06A" w14:textId="341A1C21" w:rsidR="000E74C1" w:rsidRDefault="000E74C1" w:rsidP="00F637B8">
      <w:pPr>
        <w:spacing w:after="0" w:line="300" w:lineRule="atLeast"/>
        <w:jc w:val="both"/>
        <w:rPr>
          <w:rFonts w:asciiTheme="minorHAnsi" w:hAnsiTheme="minorHAnsi" w:cstheme="minorHAnsi"/>
          <w:b/>
        </w:rPr>
      </w:pPr>
    </w:p>
    <w:p w14:paraId="02E3DD8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Preambuła</w:t>
      </w:r>
    </w:p>
    <w:p w14:paraId="0D740B9C" w14:textId="2369AA98" w:rsidR="00A3749C" w:rsidRPr="00257CE2" w:rsidRDefault="00A3749C" w:rsidP="00A3749C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  <w:r w:rsidRPr="00A3749C">
        <w:rPr>
          <w:rFonts w:asciiTheme="minorHAnsi" w:hAnsiTheme="minorHAnsi" w:cstheme="minorHAnsi"/>
          <w:lang w:eastAsia="pl-PL"/>
        </w:rPr>
        <w:t>Umowa dotyczy realizacji zamówienia w ramach</w:t>
      </w:r>
      <w:r w:rsidR="00DD247D">
        <w:rPr>
          <w:rFonts w:asciiTheme="minorHAnsi" w:hAnsiTheme="minorHAnsi" w:cstheme="minorHAnsi"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postępowania nr </w:t>
      </w:r>
      <w:r w:rsidR="00F534C2">
        <w:rPr>
          <w:rFonts w:asciiTheme="minorHAnsi" w:hAnsiTheme="minorHAnsi" w:cstheme="minorHAnsi"/>
          <w:b/>
          <w:lang w:eastAsia="pl-PL"/>
        </w:rPr>
        <w:t>(…)</w:t>
      </w:r>
      <w:r w:rsidR="00027B26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ogłoszonego przez Zamawiającego na </w:t>
      </w:r>
      <w:r w:rsidR="00F534C2">
        <w:rPr>
          <w:rFonts w:asciiTheme="minorHAnsi" w:hAnsiTheme="minorHAnsi" w:cstheme="minorHAnsi"/>
          <w:b/>
          <w:lang w:eastAsia="pl-PL"/>
        </w:rPr>
        <w:t>(…)</w:t>
      </w:r>
      <w:r w:rsidR="00B2432F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w ramach projektu </w:t>
      </w:r>
      <w:r w:rsidRPr="00257CE2">
        <w:rPr>
          <w:rFonts w:asciiTheme="minorHAnsi" w:hAnsiTheme="minorHAnsi" w:cstheme="minorHAnsi"/>
          <w:lang w:eastAsia="pl-PL"/>
        </w:rPr>
        <w:t xml:space="preserve">pt. </w:t>
      </w:r>
      <w:r w:rsidR="00257CE2" w:rsidRPr="00257CE2">
        <w:rPr>
          <w:rFonts w:asciiTheme="minorHAnsi" w:hAnsiTheme="minorHAnsi" w:cstheme="minorHAnsi"/>
          <w:lang w:eastAsia="pl-PL"/>
        </w:rPr>
        <w:t>„</w:t>
      </w:r>
      <w:r w:rsidR="00F534C2">
        <w:rPr>
          <w:rFonts w:asciiTheme="minorHAnsi" w:hAnsiTheme="minorHAnsi" w:cstheme="minorHAnsi"/>
          <w:lang w:eastAsia="pl-PL"/>
        </w:rPr>
        <w:t>…</w:t>
      </w:r>
      <w:r w:rsidR="00257CE2" w:rsidRPr="00257CE2">
        <w:rPr>
          <w:rFonts w:asciiTheme="minorHAnsi" w:hAnsiTheme="minorHAnsi" w:cstheme="minorHAnsi"/>
          <w:lang w:eastAsia="pl-PL"/>
        </w:rPr>
        <w:t xml:space="preserve">”, nr umowy o dofinansowanie: </w:t>
      </w:r>
      <w:r w:rsidR="00F534C2">
        <w:rPr>
          <w:rFonts w:asciiTheme="minorHAnsi" w:hAnsiTheme="minorHAnsi" w:cstheme="minorHAnsi"/>
          <w:b/>
          <w:bCs/>
          <w:lang w:eastAsia="pl-PL"/>
        </w:rPr>
        <w:t>(…)</w:t>
      </w:r>
      <w:r w:rsidR="00257CE2" w:rsidRPr="00257CE2">
        <w:rPr>
          <w:rFonts w:asciiTheme="minorHAnsi" w:hAnsiTheme="minorHAnsi" w:cstheme="minorHAnsi"/>
          <w:lang w:eastAsia="pl-PL"/>
        </w:rPr>
        <w:t xml:space="preserve">. </w:t>
      </w:r>
      <w:r w:rsidRPr="00257CE2">
        <w:rPr>
          <w:rFonts w:asciiTheme="minorHAnsi" w:hAnsiTheme="minorHAnsi" w:cstheme="minorHAnsi"/>
          <w:lang w:eastAsia="pl-PL"/>
        </w:rPr>
        <w:t>Mając na uwadze powyższe, Strony ustalają co następuje:</w:t>
      </w:r>
    </w:p>
    <w:p w14:paraId="1173FA8A" w14:textId="295F303D" w:rsidR="00A3749C" w:rsidRDefault="00A3749C" w:rsidP="00F637B8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</w:p>
    <w:p w14:paraId="795A7068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  <w:b/>
        </w:rPr>
        <w:t>§1</w:t>
      </w:r>
    </w:p>
    <w:p w14:paraId="589A9EE1" w14:textId="645BA164" w:rsidR="00972B18" w:rsidRDefault="00B63899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rezultacie wyboru oferty </w:t>
      </w:r>
      <w:r w:rsidR="000E74C1" w:rsidRPr="00F637B8">
        <w:rPr>
          <w:rFonts w:asciiTheme="minorHAnsi" w:hAnsiTheme="minorHAnsi" w:cstheme="minorHAnsi"/>
        </w:rPr>
        <w:t>w ramach</w:t>
      </w:r>
      <w:r w:rsidR="00DD247D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postępowania </w:t>
      </w:r>
      <w:r w:rsidR="000E74C1" w:rsidRPr="00F637B8">
        <w:rPr>
          <w:rFonts w:asciiTheme="minorHAnsi" w:hAnsiTheme="minorHAnsi" w:cstheme="minorHAnsi"/>
        </w:rPr>
        <w:t xml:space="preserve">nr </w:t>
      </w:r>
      <w:r w:rsidR="00F534C2">
        <w:rPr>
          <w:rFonts w:asciiTheme="minorHAnsi" w:hAnsiTheme="minorHAnsi" w:cstheme="minorHAnsi"/>
          <w:b/>
        </w:rPr>
        <w:t>(…)</w:t>
      </w:r>
      <w:r w:rsidRPr="00F637B8">
        <w:rPr>
          <w:rFonts w:asciiTheme="minorHAnsi" w:hAnsiTheme="minorHAnsi" w:cstheme="minorHAnsi"/>
        </w:rPr>
        <w:t>,</w:t>
      </w:r>
      <w:r w:rsidR="000F679A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Zamawiający zamawia, a Wykonawca przyjmuje do realizacji </w:t>
      </w:r>
      <w:r w:rsidR="000E74C1" w:rsidRPr="00F637B8">
        <w:rPr>
          <w:rFonts w:asciiTheme="minorHAnsi" w:hAnsiTheme="minorHAnsi" w:cstheme="minorHAnsi"/>
        </w:rPr>
        <w:t xml:space="preserve">zamówienie na </w:t>
      </w:r>
      <w:r w:rsidR="00F534C2">
        <w:rPr>
          <w:rFonts w:asciiTheme="minorHAnsi" w:hAnsiTheme="minorHAnsi" w:cstheme="minorHAnsi"/>
          <w:b/>
        </w:rPr>
        <w:t>(…)</w:t>
      </w:r>
      <w:r w:rsidR="00211E3D" w:rsidRPr="00211E3D">
        <w:rPr>
          <w:rFonts w:asciiTheme="minorHAnsi" w:hAnsiTheme="minorHAnsi" w:cstheme="minorHAnsi"/>
          <w:b/>
        </w:rPr>
        <w:t xml:space="preserve"> </w:t>
      </w:r>
      <w:r w:rsidRPr="00F637B8">
        <w:rPr>
          <w:rFonts w:asciiTheme="minorHAnsi" w:hAnsiTheme="minorHAnsi" w:cstheme="minorHAnsi"/>
        </w:rPr>
        <w:t>(dalej: przedmiot umowy</w:t>
      </w:r>
      <w:r w:rsidR="00FF0598" w:rsidRPr="00F637B8">
        <w:rPr>
          <w:rFonts w:asciiTheme="minorHAnsi" w:hAnsiTheme="minorHAnsi" w:cstheme="minorHAnsi"/>
        </w:rPr>
        <w:t xml:space="preserve"> lub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) zgodnie z </w:t>
      </w:r>
      <w:r w:rsidR="00D4042D">
        <w:rPr>
          <w:rFonts w:asciiTheme="minorHAnsi" w:hAnsiTheme="minorHAnsi" w:cstheme="minorHAnsi"/>
        </w:rPr>
        <w:t>Regulaminem konkursu ofert</w:t>
      </w:r>
      <w:r w:rsidRPr="00F637B8">
        <w:rPr>
          <w:rFonts w:asciiTheme="minorHAnsi" w:hAnsiTheme="minorHAnsi" w:cstheme="minorHAnsi"/>
        </w:rPr>
        <w:t xml:space="preserve"> oraz Ofert</w:t>
      </w:r>
      <w:r w:rsidR="00D4042D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stanowiącymi odpowiednio </w:t>
      </w:r>
      <w:r w:rsidRPr="00F637B8">
        <w:rPr>
          <w:rFonts w:asciiTheme="minorHAnsi" w:hAnsiTheme="minorHAnsi" w:cstheme="minorHAnsi"/>
          <w:b/>
        </w:rPr>
        <w:t>załączniki nr 1 i 2</w:t>
      </w:r>
      <w:r w:rsidRPr="00F637B8">
        <w:rPr>
          <w:rFonts w:asciiTheme="minorHAnsi" w:hAnsiTheme="minorHAnsi" w:cstheme="minorHAnsi"/>
        </w:rPr>
        <w:t xml:space="preserve"> do Umowy. </w:t>
      </w:r>
    </w:p>
    <w:p w14:paraId="21750DA5" w14:textId="308466B9" w:rsidR="00972B18" w:rsidRPr="00972B18" w:rsidRDefault="00972B18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972B18">
        <w:rPr>
          <w:rFonts w:asciiTheme="minorHAnsi" w:hAnsiTheme="minorHAnsi" w:cstheme="minorHAnsi"/>
        </w:rPr>
        <w:t xml:space="preserve">Strony ustalają czas trwania niniejszej umowy od dnia </w:t>
      </w:r>
      <w:r w:rsidR="00F534C2" w:rsidRPr="00F534C2">
        <w:rPr>
          <w:rFonts w:asciiTheme="minorHAnsi" w:hAnsiTheme="minorHAnsi" w:cstheme="minorHAnsi"/>
          <w:b/>
          <w:bCs/>
        </w:rPr>
        <w:t xml:space="preserve">DD.MM.2022 </w:t>
      </w:r>
      <w:r w:rsidRPr="00972B18">
        <w:rPr>
          <w:rFonts w:asciiTheme="minorHAnsi" w:hAnsiTheme="minorHAnsi" w:cstheme="minorHAnsi"/>
        </w:rPr>
        <w:t xml:space="preserve">r. do dnia </w:t>
      </w:r>
      <w:r w:rsidR="00B81998" w:rsidRPr="00B81998">
        <w:rPr>
          <w:rFonts w:asciiTheme="minorHAnsi" w:hAnsiTheme="minorHAnsi" w:cstheme="minorHAnsi"/>
          <w:b/>
          <w:bCs/>
        </w:rPr>
        <w:t xml:space="preserve">DD.MM.2022 </w:t>
      </w:r>
      <w:r w:rsidRPr="00972B18">
        <w:rPr>
          <w:rFonts w:asciiTheme="minorHAnsi" w:hAnsiTheme="minorHAnsi" w:cstheme="minorHAnsi"/>
        </w:rPr>
        <w:t>r.</w:t>
      </w:r>
    </w:p>
    <w:p w14:paraId="12452D72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02ED27BD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§2</w:t>
      </w:r>
    </w:p>
    <w:p w14:paraId="5F1A2F69" w14:textId="77777777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>Wykonawca zobowiązuje się wykonać umowę zgodnie z najlepszą wiedzą profesjonalną, z zachowaniem należytej staranności wymaganej dla profesjonalisty posiadającego doświadczenie w realizacji tego typu zobowiązań porównywalnych pod względem rozmiaru, zakresu i złożoności.</w:t>
      </w:r>
    </w:p>
    <w:p w14:paraId="0A99C05E" w14:textId="22BEFE4B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Cs/>
          <w:lang w:eastAsia="pl-PL"/>
        </w:rPr>
        <w:t xml:space="preserve">Wykonawca </w:t>
      </w:r>
      <w:r w:rsidRPr="00F637B8">
        <w:rPr>
          <w:rFonts w:asciiTheme="minorHAnsi" w:hAnsiTheme="minorHAnsi" w:cstheme="minorHAnsi"/>
        </w:rPr>
        <w:t xml:space="preserve">znajduje się w sytuacji ekonomicznej i finansowej zapewniającej terminowe i zgodne z wymaganiami wykonanie umowy. </w:t>
      </w:r>
      <w:r w:rsidR="00FF0598" w:rsidRPr="00F637B8">
        <w:rPr>
          <w:rFonts w:asciiTheme="minorHAnsi" w:hAnsiTheme="minorHAnsi" w:cstheme="minorHAnsi"/>
        </w:rPr>
        <w:t>Ponadto p</w:t>
      </w:r>
      <w:r w:rsidRPr="00F637B8">
        <w:rPr>
          <w:rFonts w:asciiTheme="minorHAnsi" w:hAnsiTheme="minorHAnsi" w:cstheme="minorHAnsi"/>
        </w:rPr>
        <w:t xml:space="preserve">osiada niezbędną wiedzę i doświadczenie oraz potencjał techniczny, a także dysponuje osobami zdolnymi do wykonania umowy. </w:t>
      </w:r>
    </w:p>
    <w:p w14:paraId="47758BDF" w14:textId="34EECE96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>dostarczane do Zamawiającego będą fabrycznie nowe, wolne od wad prawnych i fizycznych.</w:t>
      </w:r>
    </w:p>
    <w:p w14:paraId="0383CCEC" w14:textId="5A410D0B" w:rsidR="00B63899" w:rsidRPr="00027B26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 xml:space="preserve">stanowiące przedmiot umowy </w:t>
      </w:r>
      <w:r w:rsidRPr="00F637B8">
        <w:rPr>
          <w:rFonts w:asciiTheme="minorHAnsi" w:hAnsiTheme="minorHAnsi" w:cstheme="minorHAnsi"/>
          <w:snapToGrid w:val="0"/>
        </w:rPr>
        <w:t>oraz wszystkie</w:t>
      </w:r>
      <w:r w:rsidR="00FF0598" w:rsidRPr="00F637B8">
        <w:rPr>
          <w:rFonts w:asciiTheme="minorHAnsi" w:hAnsiTheme="minorHAnsi" w:cstheme="minorHAnsi"/>
          <w:snapToGrid w:val="0"/>
        </w:rPr>
        <w:t xml:space="preserve"> </w:t>
      </w:r>
      <w:r w:rsidRPr="00F637B8">
        <w:rPr>
          <w:rFonts w:asciiTheme="minorHAnsi" w:hAnsiTheme="minorHAnsi" w:cstheme="minorHAnsi"/>
          <w:snapToGrid w:val="0"/>
        </w:rPr>
        <w:t>materiały wykorzystywane przy dostawie</w:t>
      </w:r>
      <w:r w:rsidRPr="00F637B8">
        <w:rPr>
          <w:rFonts w:asciiTheme="minorHAnsi" w:hAnsiTheme="minorHAnsi" w:cstheme="minorHAnsi"/>
        </w:rPr>
        <w:t xml:space="preserve"> są dopuszczone do obrotu na terytorium Rzeczypospolitej Polskiej.</w:t>
      </w:r>
    </w:p>
    <w:p w14:paraId="28C7E9E8" w14:textId="77777777" w:rsidR="00257CE2" w:rsidRDefault="00257CE2" w:rsidP="00027B26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60CF51CE" w14:textId="67FA2934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§3</w:t>
      </w:r>
    </w:p>
    <w:p w14:paraId="3728FF48" w14:textId="69BB486D" w:rsidR="0017284D" w:rsidRPr="009129D3" w:rsidRDefault="00B63899" w:rsidP="005262A3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9129D3">
        <w:rPr>
          <w:rFonts w:asciiTheme="minorHAnsi" w:hAnsiTheme="minorHAnsi" w:cstheme="minorHAnsi"/>
        </w:rPr>
        <w:t xml:space="preserve">Potwierdzeniem prawidłowego wykonania dostawy Przedmiotu Umowy do Zamawiającego będzie sporządzony </w:t>
      </w:r>
      <w:r w:rsidRPr="009129D3">
        <w:rPr>
          <w:rFonts w:asciiTheme="minorHAnsi" w:hAnsiTheme="minorHAnsi" w:cstheme="minorHAnsi"/>
          <w:b/>
        </w:rPr>
        <w:t>protokół odbioru</w:t>
      </w:r>
      <w:r w:rsidR="00FF0598" w:rsidRPr="009129D3">
        <w:rPr>
          <w:rFonts w:asciiTheme="minorHAnsi" w:hAnsiTheme="minorHAnsi" w:cstheme="minorHAnsi"/>
        </w:rPr>
        <w:t>. W</w:t>
      </w:r>
      <w:r w:rsidRPr="009129D3">
        <w:rPr>
          <w:rFonts w:asciiTheme="minorHAnsi" w:hAnsiTheme="minorHAnsi" w:cstheme="minorHAnsi"/>
        </w:rPr>
        <w:t xml:space="preserve">zór protokołu stanowi </w:t>
      </w:r>
      <w:r w:rsidRPr="009129D3">
        <w:rPr>
          <w:rFonts w:asciiTheme="minorHAnsi" w:hAnsiTheme="minorHAnsi" w:cstheme="minorHAnsi"/>
          <w:b/>
        </w:rPr>
        <w:t>załącznik nr 3</w:t>
      </w:r>
      <w:r w:rsidRPr="009129D3">
        <w:rPr>
          <w:rFonts w:asciiTheme="minorHAnsi" w:hAnsiTheme="minorHAnsi" w:cstheme="minorHAnsi"/>
        </w:rPr>
        <w:t xml:space="preserve"> do Umowy.</w:t>
      </w:r>
    </w:p>
    <w:p w14:paraId="28ED8667" w14:textId="77777777" w:rsidR="00B2432F" w:rsidRDefault="0017284D" w:rsidP="00B2432F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17284D">
        <w:rPr>
          <w:rFonts w:asciiTheme="minorHAnsi" w:hAnsiTheme="minorHAnsi" w:cstheme="minorHAnsi"/>
          <w:bCs/>
        </w:rPr>
        <w:lastRenderedPageBreak/>
        <w:t xml:space="preserve">Wszystkie niezbędne </w:t>
      </w:r>
      <w:r w:rsidRPr="009129D3">
        <w:rPr>
          <w:rFonts w:asciiTheme="minorHAnsi" w:hAnsiTheme="minorHAnsi" w:cstheme="minorHAnsi"/>
          <w:b/>
        </w:rPr>
        <w:t>koszty do wykonania zamówienia</w:t>
      </w:r>
      <w:r w:rsidRPr="0017284D">
        <w:rPr>
          <w:rFonts w:asciiTheme="minorHAnsi" w:hAnsiTheme="minorHAnsi" w:cstheme="minorHAnsi"/>
          <w:bCs/>
        </w:rPr>
        <w:t>, w tym koszty odpowiedniego zapakowania produktu</w:t>
      </w:r>
      <w:r w:rsidR="009129D3">
        <w:rPr>
          <w:rFonts w:asciiTheme="minorHAnsi" w:hAnsiTheme="minorHAnsi" w:cstheme="minorHAnsi"/>
          <w:bCs/>
        </w:rPr>
        <w:t xml:space="preserve"> i jego </w:t>
      </w:r>
      <w:r w:rsidRPr="0017284D">
        <w:rPr>
          <w:rFonts w:asciiTheme="minorHAnsi" w:hAnsiTheme="minorHAnsi" w:cstheme="minorHAnsi"/>
          <w:bCs/>
        </w:rPr>
        <w:t xml:space="preserve"> transportu do miejsca realizacji zamówienia wskazanego przez Zamawiającego,</w:t>
      </w:r>
      <w:r w:rsidRPr="0017284D">
        <w:rPr>
          <w:bCs/>
        </w:rPr>
        <w:t xml:space="preserve"> </w:t>
      </w:r>
      <w:r w:rsidRPr="0017284D">
        <w:rPr>
          <w:rFonts w:asciiTheme="minorHAnsi" w:hAnsiTheme="minorHAnsi" w:cstheme="minorHAnsi"/>
          <w:bCs/>
        </w:rPr>
        <w:t>obciążają Wykonawcę.</w:t>
      </w:r>
    </w:p>
    <w:p w14:paraId="04D8BCA8" w14:textId="19DB0549" w:rsidR="00B2432F" w:rsidRDefault="00B2432F" w:rsidP="00B2432F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B2432F">
        <w:rPr>
          <w:rFonts w:asciiTheme="minorHAnsi" w:hAnsiTheme="minorHAnsi" w:cstheme="minorHAnsi"/>
          <w:bCs/>
        </w:rPr>
        <w:t>Dostawa produkt</w:t>
      </w:r>
      <w:r w:rsidR="00B81998">
        <w:rPr>
          <w:rFonts w:asciiTheme="minorHAnsi" w:hAnsiTheme="minorHAnsi" w:cstheme="minorHAnsi"/>
          <w:bCs/>
        </w:rPr>
        <w:t>ów</w:t>
      </w:r>
      <w:r w:rsidRPr="00B2432F">
        <w:rPr>
          <w:rFonts w:asciiTheme="minorHAnsi" w:hAnsiTheme="minorHAnsi" w:cstheme="minorHAnsi"/>
          <w:bCs/>
        </w:rPr>
        <w:t xml:space="preserve"> odbywać się będzie każdorazowo na podstawie </w:t>
      </w:r>
      <w:r w:rsidRPr="00B2432F">
        <w:rPr>
          <w:rFonts w:asciiTheme="minorHAnsi" w:hAnsiTheme="minorHAnsi" w:cstheme="minorHAnsi"/>
          <w:b/>
        </w:rPr>
        <w:t xml:space="preserve">zamówienia </w:t>
      </w:r>
      <w:r w:rsidRPr="00B2432F">
        <w:rPr>
          <w:rFonts w:asciiTheme="minorHAnsi" w:hAnsiTheme="minorHAnsi" w:cstheme="minorHAnsi"/>
          <w:bCs/>
        </w:rPr>
        <w:t xml:space="preserve">Zamawiającego określającego ilość i rodzaj zamawianego produktu. </w:t>
      </w:r>
    </w:p>
    <w:p w14:paraId="0EA0B291" w14:textId="174632DB" w:rsidR="00B2432F" w:rsidRPr="00B2432F" w:rsidRDefault="00B2432F" w:rsidP="009009A6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B2432F">
        <w:rPr>
          <w:rFonts w:asciiTheme="minorHAnsi" w:hAnsiTheme="minorHAnsi" w:cstheme="minorHAnsi"/>
          <w:bCs/>
        </w:rPr>
        <w:t>Zamawiający zastrzega możliwość zmiany szacowanych ilości produkt</w:t>
      </w:r>
      <w:r w:rsidR="001E21E3">
        <w:rPr>
          <w:rFonts w:asciiTheme="minorHAnsi" w:hAnsiTheme="minorHAnsi" w:cstheme="minorHAnsi"/>
          <w:bCs/>
        </w:rPr>
        <w:t>u</w:t>
      </w:r>
      <w:r w:rsidRPr="00B2432F">
        <w:rPr>
          <w:rFonts w:asciiTheme="minorHAnsi" w:hAnsiTheme="minorHAnsi" w:cstheme="minorHAnsi"/>
          <w:bCs/>
        </w:rPr>
        <w:t xml:space="preserve"> do zamówienia określonych w Ofercie. Przy zmianie szacunkowych ilości produkt</w:t>
      </w:r>
      <w:r w:rsidR="001E21E3">
        <w:rPr>
          <w:rFonts w:asciiTheme="minorHAnsi" w:hAnsiTheme="minorHAnsi" w:cstheme="minorHAnsi"/>
          <w:bCs/>
        </w:rPr>
        <w:t>u</w:t>
      </w:r>
      <w:r w:rsidRPr="00B2432F">
        <w:rPr>
          <w:rFonts w:asciiTheme="minorHAnsi" w:hAnsiTheme="minorHAnsi" w:cstheme="minorHAnsi"/>
          <w:bCs/>
        </w:rPr>
        <w:t>, przedstawione w Ofercie ceny jednostkowe netto uznaje się za obowiązujące. Wykonawcy nie przysługują roszczenia o realizację całości przedmiotu zamówienia w przypadku, gdy potrzeby Zamawiającego w tym zakresie będą mniejsze.</w:t>
      </w:r>
    </w:p>
    <w:p w14:paraId="7CD57CD7" w14:textId="77777777" w:rsidR="0017284D" w:rsidRPr="00725A89" w:rsidRDefault="0017284D" w:rsidP="00725A89">
      <w:pPr>
        <w:pStyle w:val="Akapitzlist"/>
        <w:suppressAutoHyphens/>
        <w:spacing w:after="0" w:line="300" w:lineRule="atLeast"/>
        <w:ind w:left="283"/>
        <w:jc w:val="both"/>
        <w:rPr>
          <w:rFonts w:asciiTheme="minorHAnsi" w:hAnsiTheme="minorHAnsi" w:cstheme="minorHAnsi"/>
          <w:b/>
        </w:rPr>
      </w:pPr>
    </w:p>
    <w:p w14:paraId="7AE0451E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§4</w:t>
      </w:r>
    </w:p>
    <w:p w14:paraId="08C87C19" w14:textId="45865604" w:rsidR="00B63899" w:rsidRPr="00F637B8" w:rsidRDefault="00B63899" w:rsidP="00F637B8">
      <w:pPr>
        <w:spacing w:after="0" w:line="300" w:lineRule="atLeast"/>
        <w:ind w:left="340" w:hanging="340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Wykonawca zobowiązuje się:</w:t>
      </w:r>
    </w:p>
    <w:p w14:paraId="4FA6727B" w14:textId="4E262557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Dostarczyć zamówion</w:t>
      </w:r>
      <w:r w:rsidR="00660AFD">
        <w:rPr>
          <w:rFonts w:asciiTheme="minorHAnsi" w:hAnsiTheme="minorHAnsi" w:cstheme="minorHAnsi"/>
        </w:rPr>
        <w:t>y</w:t>
      </w:r>
      <w:r w:rsidRPr="00F637B8">
        <w:rPr>
          <w:rFonts w:asciiTheme="minorHAnsi" w:hAnsiTheme="minorHAnsi" w:cstheme="minorHAnsi"/>
        </w:rPr>
        <w:t xml:space="preserve">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 </w:t>
      </w:r>
      <w:r w:rsidR="00450A79" w:rsidRPr="00450A79">
        <w:rPr>
          <w:rFonts w:asciiTheme="minorHAnsi" w:hAnsiTheme="minorHAnsi" w:cstheme="minorHAnsi"/>
          <w:b/>
        </w:rPr>
        <w:t>w ciągu</w:t>
      </w:r>
      <w:r w:rsidR="00B81998">
        <w:rPr>
          <w:rFonts w:asciiTheme="minorHAnsi" w:hAnsiTheme="minorHAnsi" w:cstheme="minorHAnsi"/>
          <w:b/>
        </w:rPr>
        <w:t xml:space="preserve"> (…)</w:t>
      </w:r>
      <w:r w:rsidR="003E6FA4">
        <w:rPr>
          <w:rFonts w:asciiTheme="minorHAnsi" w:hAnsiTheme="minorHAnsi" w:cstheme="minorHAnsi"/>
          <w:b/>
        </w:rPr>
        <w:t xml:space="preserve"> </w:t>
      </w:r>
      <w:r w:rsidR="00972B18" w:rsidRPr="00972B18">
        <w:rPr>
          <w:rFonts w:asciiTheme="minorHAnsi" w:hAnsiTheme="minorHAnsi" w:cstheme="minorHAnsi"/>
          <w:b/>
        </w:rPr>
        <w:t xml:space="preserve">dni </w:t>
      </w:r>
      <w:r w:rsidR="00E86094">
        <w:rPr>
          <w:rFonts w:asciiTheme="minorHAnsi" w:hAnsiTheme="minorHAnsi" w:cstheme="minorHAnsi"/>
          <w:b/>
        </w:rPr>
        <w:t xml:space="preserve">roboczych </w:t>
      </w:r>
      <w:r w:rsidR="00972B18" w:rsidRPr="00972B18">
        <w:rPr>
          <w:rFonts w:asciiTheme="minorHAnsi" w:hAnsiTheme="minorHAnsi" w:cstheme="minorHAnsi"/>
          <w:bCs/>
        </w:rPr>
        <w:t xml:space="preserve">od daty </w:t>
      </w:r>
      <w:r w:rsidR="00B2432F">
        <w:rPr>
          <w:rFonts w:asciiTheme="minorHAnsi" w:hAnsiTheme="minorHAnsi" w:cstheme="minorHAnsi"/>
          <w:bCs/>
        </w:rPr>
        <w:t>złożenia zamówienia</w:t>
      </w:r>
      <w:r w:rsidRPr="00972B18">
        <w:rPr>
          <w:rFonts w:asciiTheme="minorHAnsi" w:hAnsiTheme="minorHAnsi" w:cstheme="minorHAnsi"/>
          <w:bCs/>
        </w:rPr>
        <w:t>.</w:t>
      </w:r>
      <w:r w:rsidRPr="00F637B8">
        <w:rPr>
          <w:rFonts w:asciiTheme="minorHAnsi" w:hAnsiTheme="minorHAnsi" w:cstheme="minorHAnsi"/>
        </w:rPr>
        <w:t xml:space="preserve"> </w:t>
      </w:r>
    </w:p>
    <w:p w14:paraId="3F82B5F8" w14:textId="5E23EFBD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Powiadomić telefonicznie lub za pomocą poczty elektronicznej Zamawiającego o terminie dostawy.</w:t>
      </w:r>
    </w:p>
    <w:p w14:paraId="148BCA68" w14:textId="086FF4E4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Dostarczyć zamówione przez Zamawiającego </w:t>
      </w:r>
      <w:r w:rsidR="00D66B10">
        <w:rPr>
          <w:rFonts w:asciiTheme="minorHAnsi" w:hAnsiTheme="minorHAnsi" w:cstheme="minorHAnsi"/>
          <w:bCs/>
        </w:rPr>
        <w:t>produkty</w:t>
      </w:r>
      <w:r w:rsidRPr="00F637B8">
        <w:rPr>
          <w:rFonts w:asciiTheme="minorHAnsi" w:hAnsiTheme="minorHAnsi" w:cstheme="minorHAnsi"/>
        </w:rPr>
        <w:t xml:space="preserve"> zgodnie z charakterystyką określoną w </w:t>
      </w:r>
      <w:bookmarkStart w:id="1" w:name="_Hlk525829989"/>
      <w:r w:rsidR="00D4042D">
        <w:rPr>
          <w:rFonts w:asciiTheme="minorHAnsi" w:hAnsiTheme="minorHAnsi" w:cstheme="minorHAnsi"/>
        </w:rPr>
        <w:t>Regulaminie konkursu Ofert</w:t>
      </w:r>
      <w:r w:rsidRPr="00F637B8">
        <w:rPr>
          <w:rFonts w:asciiTheme="minorHAnsi" w:hAnsiTheme="minorHAnsi" w:cstheme="minorHAnsi"/>
        </w:rPr>
        <w:t xml:space="preserve"> </w:t>
      </w:r>
      <w:bookmarkEnd w:id="1"/>
      <w:r w:rsidRPr="00F637B8">
        <w:rPr>
          <w:rFonts w:asciiTheme="minorHAnsi" w:hAnsiTheme="minorHAnsi" w:cstheme="minorHAnsi"/>
        </w:rPr>
        <w:t>oraz złożon</w:t>
      </w:r>
      <w:r w:rsidR="00D4042D">
        <w:rPr>
          <w:rFonts w:asciiTheme="minorHAnsi" w:hAnsiTheme="minorHAnsi" w:cstheme="minorHAnsi"/>
        </w:rPr>
        <w:t>ej</w:t>
      </w:r>
      <w:r w:rsidRPr="00F637B8">
        <w:rPr>
          <w:rFonts w:asciiTheme="minorHAnsi" w:hAnsiTheme="minorHAnsi" w:cstheme="minorHAnsi"/>
        </w:rPr>
        <w:t xml:space="preserve"> Ofer</w:t>
      </w:r>
      <w:r w:rsidR="00D4042D">
        <w:rPr>
          <w:rFonts w:asciiTheme="minorHAnsi" w:hAnsiTheme="minorHAnsi" w:cstheme="minorHAnsi"/>
        </w:rPr>
        <w:t>cie</w:t>
      </w:r>
      <w:r w:rsidRPr="00F637B8">
        <w:rPr>
          <w:rFonts w:asciiTheme="minorHAnsi" w:hAnsiTheme="minorHAnsi" w:cstheme="minorHAnsi"/>
        </w:rPr>
        <w:t>.</w:t>
      </w:r>
    </w:p>
    <w:p w14:paraId="335BD18C" w14:textId="561059C5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zapewnienia </w:t>
      </w:r>
      <w:r w:rsidR="009C6758">
        <w:rPr>
          <w:rFonts w:asciiTheme="minorHAnsi" w:hAnsiTheme="minorHAnsi" w:cstheme="minorHAnsi"/>
        </w:rPr>
        <w:t>3</w:t>
      </w:r>
      <w:r w:rsidRPr="00F637B8">
        <w:rPr>
          <w:rFonts w:asciiTheme="minorHAnsi" w:hAnsiTheme="minorHAnsi" w:cstheme="minorHAnsi"/>
        </w:rPr>
        <w:t>0 dniowego okresu na reklamację dostawy.</w:t>
      </w:r>
    </w:p>
    <w:p w14:paraId="6482AB11" w14:textId="61D34BF3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powiadomienia Zamawiającego faksem lub za pomocą poczty elektronicznej w terminie </w:t>
      </w:r>
      <w:r w:rsidR="0006616D">
        <w:rPr>
          <w:rFonts w:asciiTheme="minorHAnsi" w:hAnsiTheme="minorHAnsi" w:cstheme="minorHAnsi"/>
        </w:rPr>
        <w:t>1</w:t>
      </w:r>
      <w:r w:rsidR="00D53822">
        <w:rPr>
          <w:rFonts w:asciiTheme="minorHAnsi" w:hAnsiTheme="minorHAnsi" w:cstheme="minorHAnsi"/>
        </w:rPr>
        <w:t>0</w:t>
      </w:r>
      <w:r w:rsidRPr="00F637B8">
        <w:rPr>
          <w:rFonts w:asciiTheme="minorHAnsi" w:hAnsiTheme="minorHAnsi" w:cstheme="minorHAnsi"/>
        </w:rPr>
        <w:t xml:space="preserve"> dni roboczych o sposobie rozpatrzenia reklamacji. Niepowiadomienie Zamawiającego o odmowie uznania reklamacji ww. terminie uważa się za jej uznanie.</w:t>
      </w:r>
    </w:p>
    <w:p w14:paraId="7661808B" w14:textId="5CA9E7E0" w:rsidR="009C6758" w:rsidRPr="009C6758" w:rsidRDefault="009C6758" w:rsidP="009C675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9C6758">
        <w:rPr>
          <w:rFonts w:asciiTheme="minorHAnsi" w:hAnsiTheme="minorHAnsi" w:cstheme="minorHAnsi"/>
        </w:rPr>
        <w:t xml:space="preserve">W przypadku uznania reklamacji do dostarczenia nieuszkodzonego, zgodnego z Umową przedmiotu umowy w terminie </w:t>
      </w:r>
      <w:r w:rsidR="003E6FA4">
        <w:rPr>
          <w:rFonts w:asciiTheme="minorHAnsi" w:hAnsiTheme="minorHAnsi" w:cstheme="minorHAnsi"/>
        </w:rPr>
        <w:t>7</w:t>
      </w:r>
      <w:r w:rsidRPr="009C6758">
        <w:rPr>
          <w:rFonts w:asciiTheme="minorHAnsi" w:hAnsiTheme="minorHAnsi" w:cstheme="minorHAnsi"/>
        </w:rPr>
        <w:t xml:space="preserve"> dni od uznania reklamacji</w:t>
      </w:r>
      <w:r>
        <w:rPr>
          <w:rFonts w:asciiTheme="minorHAnsi" w:hAnsiTheme="minorHAnsi" w:cstheme="minorHAnsi"/>
        </w:rPr>
        <w:t>.</w:t>
      </w:r>
    </w:p>
    <w:p w14:paraId="6A9541BC" w14:textId="77777777" w:rsidR="009C6758" w:rsidRPr="00F637B8" w:rsidRDefault="009C6758" w:rsidP="009C6758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22AFCDFA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§5</w:t>
      </w:r>
    </w:p>
    <w:p w14:paraId="3A6E8068" w14:textId="0BAF1B70" w:rsidR="00CD4EA2" w:rsidRPr="00166139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166139">
        <w:rPr>
          <w:rFonts w:asciiTheme="minorHAnsi" w:hAnsiTheme="minorHAnsi" w:cstheme="minorHAnsi"/>
          <w:sz w:val="22"/>
          <w:szCs w:val="22"/>
        </w:rPr>
        <w:t xml:space="preserve">Termin płatności wynosi </w:t>
      </w:r>
      <w:r w:rsidR="003E6FA4">
        <w:rPr>
          <w:rFonts w:asciiTheme="minorHAnsi" w:hAnsiTheme="minorHAnsi" w:cstheme="minorHAnsi"/>
          <w:b/>
          <w:sz w:val="22"/>
          <w:szCs w:val="22"/>
        </w:rPr>
        <w:t>14</w:t>
      </w:r>
      <w:r w:rsidRPr="00166139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166139">
        <w:rPr>
          <w:rFonts w:asciiTheme="minorHAnsi" w:hAnsiTheme="minorHAnsi" w:cstheme="minorHAnsi"/>
          <w:sz w:val="22"/>
          <w:szCs w:val="22"/>
        </w:rPr>
        <w:t xml:space="preserve"> od daty otrzymania przez Zamawiającego prawidłowo wystawionej faktury VAT z zastrzeżeniem ust. 2.</w:t>
      </w:r>
    </w:p>
    <w:p w14:paraId="3C40F9A9" w14:textId="7D6FB1CB" w:rsidR="00CD4EA2" w:rsidRPr="00FC5581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C5581">
        <w:rPr>
          <w:rFonts w:asciiTheme="minorHAnsi" w:hAnsiTheme="minorHAnsi" w:cstheme="minorHAnsi"/>
          <w:sz w:val="22"/>
          <w:szCs w:val="22"/>
        </w:rPr>
        <w:t xml:space="preserve">Podstawą wystawienia faktury VAT będzie podpisany przez Zamawiającego </w:t>
      </w:r>
      <w:r w:rsidRPr="00FC5581">
        <w:rPr>
          <w:rFonts w:asciiTheme="minorHAnsi" w:hAnsiTheme="minorHAnsi" w:cstheme="minorHAnsi"/>
          <w:b/>
          <w:sz w:val="22"/>
          <w:szCs w:val="22"/>
        </w:rPr>
        <w:t>protokół odbioru</w:t>
      </w:r>
      <w:r w:rsidRPr="00FC5581">
        <w:rPr>
          <w:rFonts w:asciiTheme="minorHAnsi" w:hAnsiTheme="minorHAnsi" w:cstheme="minorHAnsi"/>
          <w:sz w:val="22"/>
          <w:szCs w:val="22"/>
        </w:rPr>
        <w:t xml:space="preserve">, o którym mowa w § 3 ust. </w:t>
      </w:r>
      <w:r w:rsidR="00D6248F">
        <w:rPr>
          <w:rFonts w:asciiTheme="minorHAnsi" w:hAnsiTheme="minorHAnsi" w:cstheme="minorHAnsi"/>
          <w:sz w:val="22"/>
          <w:szCs w:val="22"/>
        </w:rPr>
        <w:t>1</w:t>
      </w:r>
      <w:r w:rsidRPr="00FC5581">
        <w:rPr>
          <w:rFonts w:asciiTheme="minorHAnsi" w:hAnsiTheme="minorHAnsi" w:cstheme="minorHAnsi"/>
          <w:sz w:val="22"/>
          <w:szCs w:val="22"/>
        </w:rPr>
        <w:t xml:space="preserve">, potwierdzający prawidłowe wykonanie przedmiotu zamówienia. </w:t>
      </w:r>
    </w:p>
    <w:p w14:paraId="23B6A71B" w14:textId="77777777" w:rsidR="00CD4EA2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 xml:space="preserve">Zapłata następuje w dniu obciążenia rachunku bankowego Zamawiającego. </w:t>
      </w:r>
    </w:p>
    <w:p w14:paraId="31358110" w14:textId="77777777" w:rsidR="00CD4EA2" w:rsidRPr="00BB57DC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BB57DC">
        <w:rPr>
          <w:rFonts w:asciiTheme="minorHAnsi" w:hAnsiTheme="minorHAnsi" w:cstheme="minorHAnsi"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>prześle</w:t>
      </w:r>
      <w:r w:rsidRPr="00BB57DC">
        <w:rPr>
          <w:rFonts w:asciiTheme="minorHAnsi" w:hAnsiTheme="minorHAnsi" w:cstheme="minorHAnsi"/>
          <w:sz w:val="22"/>
          <w:szCs w:val="22"/>
        </w:rPr>
        <w:t xml:space="preserve"> faktur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BB57DC">
        <w:rPr>
          <w:rFonts w:asciiTheme="minorHAnsi" w:hAnsiTheme="minorHAnsi" w:cstheme="minorHAnsi"/>
          <w:sz w:val="22"/>
          <w:szCs w:val="22"/>
        </w:rPr>
        <w:t xml:space="preserve"> na następujący adres Zamawiającego: ul. Duńska 11, 54-427 Wrocław lub przesyłał drogą elektroniczną na adres: </w:t>
      </w:r>
      <w:hyperlink r:id="rId8" w:history="1">
        <w:r w:rsidRPr="00BB57DC">
          <w:rPr>
            <w:rStyle w:val="Hipercze"/>
            <w:rFonts w:asciiTheme="minorHAnsi" w:hAnsiTheme="minorHAnsi" w:cstheme="minorHAnsi"/>
            <w:sz w:val="22"/>
            <w:szCs w:val="22"/>
          </w:rPr>
          <w:t>office@sauletech.com</w:t>
        </w:r>
      </w:hyperlink>
      <w:r w:rsidRPr="00BB57DC">
        <w:rPr>
          <w:rFonts w:asciiTheme="minorHAnsi" w:hAnsiTheme="minorHAnsi" w:cstheme="minorHAnsi"/>
          <w:sz w:val="22"/>
          <w:szCs w:val="22"/>
        </w:rPr>
        <w:t>.</w:t>
      </w:r>
    </w:p>
    <w:p w14:paraId="056049D8" w14:textId="77777777" w:rsidR="00F637B8" w:rsidRDefault="00F637B8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01BA7D69" w14:textId="27305CAE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§6</w:t>
      </w:r>
    </w:p>
    <w:p w14:paraId="6A69DD6A" w14:textId="730E9494" w:rsidR="00B63899" w:rsidRDefault="00B63899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może zostać rozwiązana bez wcześniejszego wypowiedzenia, ze skutkiem natychmiastowym w przypadku zawinionego przez Wykonawcę niewykonania bądź nienależytego wykonania przyjętych na siebie obowiązków.</w:t>
      </w:r>
    </w:p>
    <w:p w14:paraId="65C1247F" w14:textId="6C65DCD7" w:rsidR="00D66B10" w:rsidRDefault="00D66B10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7A601528" w14:textId="59FD93A5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§7</w:t>
      </w:r>
    </w:p>
    <w:p w14:paraId="7EF3F1B6" w14:textId="255391BC" w:rsidR="00F01E71" w:rsidRPr="00F01E71" w:rsidRDefault="00BF3317" w:rsidP="00F01E71">
      <w:pPr>
        <w:suppressAutoHyphens/>
        <w:spacing w:after="0" w:line="300" w:lineRule="atLeast"/>
        <w:jc w:val="both"/>
        <w:rPr>
          <w:rFonts w:cs="Calibri"/>
        </w:rPr>
      </w:pPr>
      <w:r w:rsidRPr="00BF3317">
        <w:rPr>
          <w:rFonts w:cs="Calibri"/>
        </w:rPr>
        <w:t>Możliwe jest dokonanie istotnych zmian postanowień Umowy w stosunku do treści oferty, na podstawie której dokonano wyboru Wykonawcy pod warunkiem, że zmiany te podyktowane są okolicznościami, które mogą mieć wpływ na prawidłową realizację niniejszego zamówienia</w:t>
      </w:r>
      <w:r w:rsidR="00F01E71" w:rsidRPr="00F01E71">
        <w:t xml:space="preserve"> </w:t>
      </w:r>
      <w:r w:rsidR="00F01E71" w:rsidRPr="00F01E71">
        <w:rPr>
          <w:rFonts w:cs="Calibri"/>
        </w:rPr>
        <w:t>m.in. w przypadku gdy:</w:t>
      </w:r>
    </w:p>
    <w:p w14:paraId="6F8CD99C" w14:textId="27D60753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produkt określony w Ofercie, następnie w Umowie, przestał być produkowany i jest niedostępny. W takiej sytuacji Wykonawca może zaproponować inny typ produktu, który musi spełniać warunki określone w Regulaminie,</w:t>
      </w:r>
    </w:p>
    <w:p w14:paraId="098537AD" w14:textId="346F39CC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lastRenderedPageBreak/>
        <w:t>zmiany obowiązujących przepisów, jeżeli konieczne będzie dostosowanie treści Umowy do aktualnego stanu prawnego (w tym obowiązujących norm),</w:t>
      </w:r>
    </w:p>
    <w:p w14:paraId="56B5A104" w14:textId="3FB92CA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przypadku, gdy konieczność wprowadzenia zmian będzie następstwem zmian wytycznych lub zaleceń Instytucji, która przyznała środki na sfinansowanie Umowy,</w:t>
      </w:r>
    </w:p>
    <w:p w14:paraId="10EF0700" w14:textId="322FD49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sytuacji zmiany stawki podatku od towarów i usług (VAT) na przedmiot zamówienia,</w:t>
      </w:r>
    </w:p>
    <w:p w14:paraId="3CEC37BC" w14:textId="52C2D2B8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wystąpienia zdarzeń siły wyższej jako zdarzenia zewnętrznie niemożliwego do przewidzenia, którego nie można było zapobiec;</w:t>
      </w:r>
    </w:p>
    <w:p w14:paraId="4D22EBA2" w14:textId="285EC828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sytuacjach wskazanych w Wytycznych w zakresie kwalifikowalności wydatków z dnia 21 grudnia 2020 r.</w:t>
      </w:r>
    </w:p>
    <w:p w14:paraId="0011CAD5" w14:textId="77777777" w:rsidR="00257CE2" w:rsidRDefault="00257CE2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3181AEDF" w14:textId="186544EC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§8</w:t>
      </w:r>
    </w:p>
    <w:p w14:paraId="571E6B4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zobowiązuje się zabezpieczyć przez dostępem osób trzecich oraz nie ujawniać ani nie przekazywać bez uprzedniej pisemnej zgody Zamawiającego treści umowy oraz informacji związanych z nią, jak również informacji uzyskanych przy wykonywaniu umowy, niezależnie od formy uzyskania, nośnika i źródła tych informacji, zwanych dalej “Informacjami”. Zobowiązanie to nie dotyczy informacji, które są powszechnie znane lub dostępne publicznie bez naruszenia umowy.</w:t>
      </w:r>
    </w:p>
    <w:p w14:paraId="4505E9C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Wykonawca zobowiązuje się wykorzystywać Informacje wyłącznie w celu należytego wykonania umowy. W ramach struktur organizacyjnych Wykonawcy, dostęp do informacji posiadać będą wyłącznie pracownicy lub inne osoby, których dostęp do Informacji jest niezbędny ze względu na ich udział w wykonywaniu umowy. </w:t>
      </w:r>
    </w:p>
    <w:p w14:paraId="0EE5EAC9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uprawniony jest do przekazania Informacji na zgodne z prawem żądanie organów administracji publicznej lub sądów, w zakresie objętym tym żądaniem.</w:t>
      </w:r>
    </w:p>
    <w:p w14:paraId="256CC7AF" w14:textId="77777777" w:rsidR="00B63899" w:rsidRPr="00F637B8" w:rsidRDefault="00B63899" w:rsidP="00F637B8">
      <w:pPr>
        <w:pStyle w:val="Akapitzlist"/>
        <w:widowControl w:val="0"/>
        <w:spacing w:after="0" w:line="300" w:lineRule="atLeast"/>
        <w:ind w:left="0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593553E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§9</w:t>
      </w:r>
    </w:p>
    <w:p w14:paraId="6DE16C48" w14:textId="12914BAA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Zamawiający może żądać od Wykonawcy zapłaty kar umownych w wysokości: </w:t>
      </w:r>
      <w:r w:rsidR="003E6FA4">
        <w:rPr>
          <w:rFonts w:asciiTheme="minorHAnsi" w:eastAsia="Times New Roman" w:hAnsiTheme="minorHAnsi" w:cstheme="minorHAnsi"/>
          <w:b/>
          <w:lang w:eastAsia="pl-PL"/>
        </w:rPr>
        <w:t>0,2</w:t>
      </w:r>
      <w:r w:rsidRPr="00BF3317">
        <w:rPr>
          <w:rFonts w:asciiTheme="minorHAnsi" w:eastAsia="Times New Roman" w:hAnsiTheme="minorHAnsi" w:cstheme="minorHAnsi"/>
          <w:b/>
          <w:lang w:eastAsia="pl-PL"/>
        </w:rPr>
        <w:t>%</w:t>
      </w:r>
      <w:r w:rsidRPr="00F637B8">
        <w:rPr>
          <w:rFonts w:asciiTheme="minorHAnsi" w:eastAsia="Times New Roman" w:hAnsiTheme="minorHAnsi" w:cstheme="minorHAnsi"/>
          <w:lang w:eastAsia="pl-PL"/>
        </w:rPr>
        <w:t xml:space="preserve"> wartości brutto </w:t>
      </w:r>
      <w:r w:rsidR="0056677C">
        <w:rPr>
          <w:rFonts w:asciiTheme="minorHAnsi" w:eastAsia="Times New Roman" w:hAnsiTheme="minorHAnsi" w:cstheme="minorHAnsi"/>
          <w:lang w:eastAsia="pl-PL"/>
        </w:rPr>
        <w:t xml:space="preserve">niezrealizowanej części </w:t>
      </w:r>
      <w:r w:rsidRPr="00F637B8">
        <w:rPr>
          <w:rFonts w:asciiTheme="minorHAnsi" w:eastAsia="Times New Roman" w:hAnsiTheme="minorHAnsi" w:cstheme="minorHAnsi"/>
          <w:lang w:eastAsia="pl-PL"/>
        </w:rPr>
        <w:t>zamówienia za każdy dzień opóźnienia w realizacji terminu dostawy.</w:t>
      </w:r>
    </w:p>
    <w:p w14:paraId="7C040767" w14:textId="77777777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Zamawiający może dochodzić na zasadach ogólnych odszkodowania przewyższającego zastrzeżone kary umowne.</w:t>
      </w:r>
    </w:p>
    <w:p w14:paraId="663A8A67" w14:textId="77777777" w:rsidR="00027B26" w:rsidRDefault="00027B26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40302186" w14:textId="1189958A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§10</w:t>
      </w:r>
    </w:p>
    <w:p w14:paraId="2605F44E" w14:textId="77777777" w:rsidR="00BF3317" w:rsidRPr="00BF3317" w:rsidRDefault="00BF3317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rPr>
          <w:rFonts w:asciiTheme="minorHAnsi" w:hAnsiTheme="minorHAnsi" w:cstheme="minorHAnsi"/>
        </w:rPr>
      </w:pPr>
      <w:r w:rsidRPr="00BF3317">
        <w:rPr>
          <w:rFonts w:asciiTheme="minorHAnsi" w:hAnsiTheme="minorHAnsi" w:cstheme="minorHAnsi"/>
        </w:rPr>
        <w:t>Wszelkie zmiany lub uzupełnienia Umowy wymagają formy pisemnej pod rygorem nieważności.</w:t>
      </w:r>
    </w:p>
    <w:p w14:paraId="1182E80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sprawach nie uregulowanych umową zastosowanie mieć będą przepisy Kodeksu Cywilnego. </w:t>
      </w:r>
    </w:p>
    <w:p w14:paraId="4FCE387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Wszelkie spory, jakie wynikną z niniejszej umowy, strony zobowiązują się zażegnać na drodze polubownej. W przeciwnym wypadku, sądem właściwym dla rozpatrywania niniejszych sporów będzie sąd właściwy ze względu na siedzibę Zamawiającego.</w:t>
      </w:r>
    </w:p>
    <w:p w14:paraId="6A92CD3B" w14:textId="77777777" w:rsid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została spisana w dwóch jednobrzmiących egzemplarzach, po jednym dla każdej ze stron.</w:t>
      </w:r>
    </w:p>
    <w:p w14:paraId="47256288" w14:textId="5F982365" w:rsidR="00B63899" w:rsidRPr="007E31D4" w:rsidRDefault="00F637B8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Niżej wymienione Załączniki stanowią integralną część Umowy:</w:t>
      </w:r>
    </w:p>
    <w:p w14:paraId="77FACAED" w14:textId="47493D6C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Regulamin konkursu ofert</w:t>
      </w:r>
      <w:r w:rsidR="007E31D4">
        <w:rPr>
          <w:rFonts w:asciiTheme="minorHAnsi" w:hAnsiTheme="minorHAnsi" w:cstheme="minorHAnsi"/>
        </w:rPr>
        <w:t>,</w:t>
      </w:r>
    </w:p>
    <w:p w14:paraId="6B47EA92" w14:textId="4E7E3AF1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7E31D4">
        <w:rPr>
          <w:rFonts w:asciiTheme="minorHAnsi" w:hAnsiTheme="minorHAnsi" w:cstheme="minorHAnsi"/>
        </w:rPr>
        <w:t>,</w:t>
      </w:r>
    </w:p>
    <w:p w14:paraId="7E548316" w14:textId="459F1097" w:rsidR="00F15B1F" w:rsidRDefault="00B63899" w:rsidP="00A341D2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Wzór protokołu odbioru</w:t>
      </w:r>
      <w:r w:rsidR="007E31D4">
        <w:rPr>
          <w:rFonts w:asciiTheme="minorHAnsi" w:hAnsiTheme="minorHAnsi" w:cstheme="minorHAnsi"/>
        </w:rPr>
        <w:t>.</w:t>
      </w:r>
    </w:p>
    <w:p w14:paraId="78C3B219" w14:textId="498A6983" w:rsidR="00257CE2" w:rsidRDefault="00257CE2" w:rsidP="00257CE2">
      <w:p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3AF2A17B" w14:textId="77777777" w:rsidR="00F40E9B" w:rsidRDefault="00F40E9B" w:rsidP="00F40E9B">
      <w:pPr>
        <w:pStyle w:val="Akapitzlist"/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9C6758" w:rsidRPr="00F637B8" w14:paraId="65FE366D" w14:textId="77777777" w:rsidTr="00972B18">
        <w:tc>
          <w:tcPr>
            <w:tcW w:w="4606" w:type="dxa"/>
            <w:shd w:val="clear" w:color="auto" w:fill="auto"/>
          </w:tcPr>
          <w:p w14:paraId="070047A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30C9008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4606" w:type="dxa"/>
            <w:shd w:val="clear" w:color="auto" w:fill="auto"/>
          </w:tcPr>
          <w:p w14:paraId="2A25D30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081D457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WYKONAWCA</w:t>
            </w:r>
          </w:p>
        </w:tc>
      </w:tr>
    </w:tbl>
    <w:p w14:paraId="1887BAA5" w14:textId="77777777" w:rsidR="003E6FA4" w:rsidRDefault="003E6FA4">
      <w:pPr>
        <w:spacing w:after="0" w:line="240" w:lineRule="auto"/>
        <w:rPr>
          <w:rFonts w:asciiTheme="minorHAnsi" w:hAnsiTheme="minorHAnsi" w:cstheme="minorHAnsi"/>
        </w:rPr>
      </w:pPr>
      <w:bookmarkStart w:id="2" w:name="_Hlk496703365"/>
      <w:r>
        <w:rPr>
          <w:rFonts w:asciiTheme="minorHAnsi" w:hAnsiTheme="minorHAnsi" w:cstheme="minorHAnsi"/>
        </w:rPr>
        <w:br w:type="page"/>
      </w:r>
    </w:p>
    <w:p w14:paraId="5BC4C40C" w14:textId="224AF5E9" w:rsidR="00B63899" w:rsidRPr="00FF4B0A" w:rsidRDefault="00B63899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  <w:r w:rsidRPr="00FF4B0A">
        <w:rPr>
          <w:rFonts w:asciiTheme="minorHAnsi" w:hAnsiTheme="minorHAnsi" w:cstheme="minorHAnsi"/>
        </w:rPr>
        <w:lastRenderedPageBreak/>
        <w:t xml:space="preserve">Załącznik nr 3 do umowy nr </w:t>
      </w:r>
      <w:r w:rsidR="00B81998">
        <w:rPr>
          <w:rFonts w:asciiTheme="minorHAnsi" w:hAnsiTheme="minorHAnsi" w:cstheme="minorHAnsi"/>
          <w:b/>
        </w:rPr>
        <w:t>(…)</w:t>
      </w:r>
    </w:p>
    <w:p w14:paraId="26A1DE3F" w14:textId="77777777" w:rsidR="00B63899" w:rsidRPr="00F637B8" w:rsidRDefault="00B63899" w:rsidP="00F637B8">
      <w:pPr>
        <w:pStyle w:val="Akapitzlist"/>
        <w:spacing w:after="0" w:line="300" w:lineRule="atLeast"/>
        <w:jc w:val="right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Wzór protokołu odbioru</w:t>
      </w:r>
    </w:p>
    <w:p w14:paraId="2AD7E138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36E7DC03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37B8">
        <w:rPr>
          <w:rFonts w:asciiTheme="minorHAnsi" w:hAnsiTheme="minorHAnsi" w:cstheme="minorHAnsi"/>
          <w:b/>
          <w:sz w:val="22"/>
          <w:szCs w:val="22"/>
        </w:rPr>
        <w:t>Protokół Odbioru do faktury nr ……..</w:t>
      </w:r>
    </w:p>
    <w:p w14:paraId="77F0418B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0F6542" w14:textId="21F92FA3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Protokół podpisany został we Wrocławiu w dniu (…), pomiędzy Zamawiającym</w:t>
      </w:r>
      <w:r w:rsidR="007E31D4">
        <w:rPr>
          <w:rFonts w:asciiTheme="minorHAnsi" w:hAnsiTheme="minorHAnsi" w:cstheme="minorHAnsi"/>
          <w:sz w:val="22"/>
          <w:szCs w:val="22"/>
        </w:rPr>
        <w:t xml:space="preserve"> </w:t>
      </w:r>
      <w:r w:rsidR="009C6758" w:rsidRPr="009C6758">
        <w:rPr>
          <w:rFonts w:asciiTheme="minorHAnsi" w:hAnsiTheme="minorHAnsi" w:cstheme="minorHAnsi"/>
          <w:b/>
          <w:sz w:val="22"/>
          <w:szCs w:val="22"/>
        </w:rPr>
        <w:t>Saule</w:t>
      </w:r>
      <w:r w:rsidR="009C6758" w:rsidRPr="009C6758">
        <w:rPr>
          <w:rFonts w:asciiTheme="minorHAnsi" w:hAnsiTheme="minorHAnsi" w:cstheme="minorHAnsi"/>
          <w:sz w:val="22"/>
          <w:szCs w:val="22"/>
        </w:rPr>
        <w:t xml:space="preserve"> </w:t>
      </w:r>
      <w:r w:rsidR="00AC2B6F">
        <w:rPr>
          <w:rFonts w:asciiTheme="minorHAnsi" w:hAnsiTheme="minorHAnsi" w:cstheme="minorHAnsi"/>
          <w:sz w:val="22"/>
          <w:szCs w:val="22"/>
        </w:rPr>
        <w:t>S.A</w:t>
      </w:r>
      <w:r w:rsidR="009C6758" w:rsidRPr="009C6758">
        <w:rPr>
          <w:rFonts w:asciiTheme="minorHAnsi" w:hAnsiTheme="minorHAnsi" w:cstheme="minorHAnsi"/>
          <w:sz w:val="22"/>
          <w:szCs w:val="22"/>
        </w:rPr>
        <w:t>. z siedzibą w Warszawie</w:t>
      </w:r>
      <w:r w:rsidRPr="00F637B8">
        <w:rPr>
          <w:rFonts w:asciiTheme="minorHAnsi" w:hAnsiTheme="minorHAnsi" w:cstheme="minorHAnsi"/>
          <w:sz w:val="22"/>
          <w:szCs w:val="22"/>
        </w:rPr>
        <w:t>, a Wykonawcą (…), o następującej treści:</w:t>
      </w:r>
    </w:p>
    <w:p w14:paraId="04AC873F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9CD2F6F" w14:textId="77777777" w:rsidR="00B63899" w:rsidRPr="00F637B8" w:rsidRDefault="00B63899" w:rsidP="00F637B8">
      <w:pPr>
        <w:tabs>
          <w:tab w:val="left" w:leader="underscore" w:pos="4546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Strony stwierdzają co następuje:</w:t>
      </w:r>
    </w:p>
    <w:p w14:paraId="7FA1B453" w14:textId="77777777" w:rsidR="00B63899" w:rsidRPr="00F637B8" w:rsidRDefault="00B63899" w:rsidP="00F637B8">
      <w:pPr>
        <w:pStyle w:val="BodyText31"/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98FCFC8" w14:textId="05A20A5A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Z dniem (…) Wykonawca dostarcza, a Zamawiający dokonuje odbioru poniższych </w:t>
      </w:r>
      <w:r w:rsidR="00C00771">
        <w:rPr>
          <w:rFonts w:asciiTheme="minorHAnsi" w:hAnsiTheme="minorHAnsi" w:cstheme="minorHAnsi"/>
          <w:color w:val="auto"/>
          <w:sz w:val="22"/>
          <w:szCs w:val="22"/>
        </w:rPr>
        <w:t>produktów</w:t>
      </w:r>
      <w:r w:rsidRPr="00F637B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D2320C6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47"/>
        <w:gridCol w:w="2693"/>
      </w:tblGrid>
      <w:tr w:rsidR="00B63899" w:rsidRPr="00F637B8" w14:paraId="48806EF9" w14:textId="77777777" w:rsidTr="009C6758">
        <w:tc>
          <w:tcPr>
            <w:tcW w:w="673" w:type="dxa"/>
            <w:shd w:val="clear" w:color="auto" w:fill="BFBFBF" w:themeFill="background1" w:themeFillShade="BF"/>
          </w:tcPr>
          <w:p w14:paraId="67ACFBCF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L.p.</w:t>
            </w:r>
          </w:p>
        </w:tc>
        <w:tc>
          <w:tcPr>
            <w:tcW w:w="5247" w:type="dxa"/>
            <w:shd w:val="clear" w:color="auto" w:fill="BFBFBF" w:themeFill="background1" w:themeFillShade="BF"/>
          </w:tcPr>
          <w:p w14:paraId="724510A8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Produkt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E9D02C7" w14:textId="523EB368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Zamówienie</w:t>
            </w:r>
            <w:r w:rsidR="00C00771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 xml:space="preserve"> (ilość)</w:t>
            </w:r>
          </w:p>
        </w:tc>
      </w:tr>
      <w:tr w:rsidR="00B63899" w:rsidRPr="00F637B8" w14:paraId="0DA2BB01" w14:textId="77777777" w:rsidTr="009C6758">
        <w:tc>
          <w:tcPr>
            <w:tcW w:w="673" w:type="dxa"/>
            <w:shd w:val="clear" w:color="auto" w:fill="auto"/>
          </w:tcPr>
          <w:p w14:paraId="022E28C4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247" w:type="dxa"/>
            <w:shd w:val="clear" w:color="auto" w:fill="auto"/>
          </w:tcPr>
          <w:p w14:paraId="3FDEA6AB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5BACC231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  <w:tr w:rsidR="00B63899" w:rsidRPr="00F637B8" w14:paraId="2A7DE23C" w14:textId="77777777" w:rsidTr="009C6758">
        <w:tc>
          <w:tcPr>
            <w:tcW w:w="673" w:type="dxa"/>
            <w:shd w:val="clear" w:color="auto" w:fill="auto"/>
          </w:tcPr>
          <w:p w14:paraId="36ECC9BD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5247" w:type="dxa"/>
            <w:shd w:val="clear" w:color="auto" w:fill="auto"/>
          </w:tcPr>
          <w:p w14:paraId="3504303A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7CBAEF5E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</w:tbl>
    <w:p w14:paraId="3A5CDFA7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</w:p>
    <w:p w14:paraId="17FCEAED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Strony potwierdzają, że Wykonawca wykonał zamówienie.</w:t>
      </w:r>
    </w:p>
    <w:p w14:paraId="5CCD5718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Niniejszy Protokół Odbioru został sporządzony w 2 (słownie: dwóch) j</w:t>
      </w:r>
      <w:r w:rsidRPr="00F637B8"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  <w:t>ednobrzmiących egzemplarzach, po 1 (słownie: jednym) dla każdej ze Stron.</w:t>
      </w:r>
    </w:p>
    <w:p w14:paraId="4C931B1F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Niniejszy Protokół Odbioru stanowi potwierdzenie prawidłowego wykonania umowy, co Strony potwierdzają składając podpisy. </w:t>
      </w:r>
    </w:p>
    <w:p w14:paraId="42844137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6C6A35C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D75EC17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  <w:t>Wykonawca:</w:t>
      </w:r>
    </w:p>
    <w:p w14:paraId="5FEF2F3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75F3D474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62A672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3C4AE5E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B622C81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30524155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(…)</w:t>
      </w:r>
      <w:r w:rsidRPr="00F637B8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Pr="00F637B8">
        <w:rPr>
          <w:rFonts w:asciiTheme="minorHAnsi" w:hAnsiTheme="minorHAnsi" w:cstheme="minorHAnsi"/>
          <w:sz w:val="22"/>
          <w:szCs w:val="22"/>
        </w:rPr>
        <w:t>(…)</w:t>
      </w:r>
    </w:p>
    <w:p w14:paraId="5EA12614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73EC30D" w14:textId="77777777" w:rsidR="00B63899" w:rsidRPr="00F637B8" w:rsidRDefault="00B63899" w:rsidP="00F637B8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Odmowa podpisania Protokołu Odbioru przez Zamawiającego na skutek zgłoszenia przez niego zastrzeżeń, do całości lub części (…), tj. (…).</w:t>
      </w:r>
    </w:p>
    <w:p w14:paraId="6DCDB83D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0821F94B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1A6572E9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>Zamawiający:</w:t>
      </w:r>
    </w:p>
    <w:bookmarkEnd w:id="2"/>
    <w:p w14:paraId="40F6251E" w14:textId="77777777" w:rsidR="00B63899" w:rsidRPr="00F637B8" w:rsidRDefault="00B63899" w:rsidP="00F637B8">
      <w:pPr>
        <w:pStyle w:val="Akapitzlist1"/>
        <w:spacing w:line="30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FACCE3" w14:textId="77777777" w:rsidR="00B63899" w:rsidRPr="00F637B8" w:rsidRDefault="00B63899" w:rsidP="00F637B8">
      <w:pPr>
        <w:pStyle w:val="Akapitzlist"/>
        <w:spacing w:after="0" w:line="300" w:lineRule="atLeast"/>
        <w:ind w:left="0"/>
        <w:rPr>
          <w:rFonts w:asciiTheme="minorHAnsi" w:hAnsiTheme="minorHAnsi" w:cstheme="minorHAnsi"/>
        </w:rPr>
      </w:pPr>
    </w:p>
    <w:p w14:paraId="4734272F" w14:textId="44889062" w:rsidR="00B055FB" w:rsidRPr="00F637B8" w:rsidRDefault="00B055FB" w:rsidP="00F637B8">
      <w:pPr>
        <w:spacing w:after="0" w:line="300" w:lineRule="atLeast"/>
        <w:rPr>
          <w:rFonts w:asciiTheme="minorHAnsi" w:hAnsiTheme="minorHAnsi" w:cstheme="minorHAnsi"/>
        </w:rPr>
      </w:pPr>
    </w:p>
    <w:sectPr w:rsidR="00B055FB" w:rsidRPr="00F637B8" w:rsidSect="00F534C2">
      <w:headerReference w:type="default" r:id="rId9"/>
      <w:footerReference w:type="default" r:id="rId10"/>
      <w:pgSz w:w="11906" w:h="16838" w:code="9"/>
      <w:pgMar w:top="1702" w:right="1247" w:bottom="1588" w:left="1247" w:header="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BDC57" w14:textId="77777777" w:rsidR="008C3B5E" w:rsidRDefault="008C3B5E">
      <w:pPr>
        <w:spacing w:after="0" w:line="240" w:lineRule="auto"/>
      </w:pPr>
      <w:r>
        <w:separator/>
      </w:r>
    </w:p>
  </w:endnote>
  <w:endnote w:type="continuationSeparator" w:id="0">
    <w:p w14:paraId="1561EFBF" w14:textId="77777777" w:rsidR="008C3B5E" w:rsidRDefault="008C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A3749C" w14:paraId="10405398" w14:textId="77777777" w:rsidTr="00A965BD">
      <w:trPr>
        <w:jc w:val="center"/>
      </w:trPr>
      <w:tc>
        <w:tcPr>
          <w:tcW w:w="3060" w:type="dxa"/>
          <w:hideMark/>
        </w:tcPr>
        <w:p w14:paraId="2855A5AC" w14:textId="77777777" w:rsidR="00A3749C" w:rsidRDefault="00A3749C" w:rsidP="00A3749C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6B67335F" wp14:editId="712ABBD8">
                <wp:extent cx="1809750" cy="542925"/>
                <wp:effectExtent l="0" t="0" r="0" b="9525"/>
                <wp:docPr id="3" name="Obraz 3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8C17539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0BAFF53" w14:textId="096AE1DF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10E1D11F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2204E0E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E32C122" w14:textId="3AE80E74" w:rsidR="00A3749C" w:rsidRDefault="00B81998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B8199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+48 722 077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Pr="00B8199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807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 </w:t>
          </w:r>
          <w:r w:rsidR="00A3749C"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C2806CD" w14:textId="630B1B46" w:rsidR="00A3749C" w:rsidRDefault="00A3749C" w:rsidP="00A3749C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457057" w:rsidRP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4699AAF5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0ED3B8DA" w14:textId="77777777" w:rsidR="00A3749C" w:rsidRPr="008354CF" w:rsidRDefault="00A3749C" w:rsidP="00A3749C">
    <w:pPr>
      <w:pStyle w:val="Stopka"/>
    </w:pPr>
  </w:p>
  <w:p w14:paraId="51BC1F40" w14:textId="77777777" w:rsidR="00432086" w:rsidRPr="00A3749C" w:rsidRDefault="00432086" w:rsidP="00A37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5557A" w14:textId="77777777" w:rsidR="008C3B5E" w:rsidRDefault="008C3B5E">
      <w:pPr>
        <w:spacing w:after="0" w:line="240" w:lineRule="auto"/>
      </w:pPr>
      <w:r>
        <w:separator/>
      </w:r>
    </w:p>
  </w:footnote>
  <w:footnote w:type="continuationSeparator" w:id="0">
    <w:p w14:paraId="00909DAA" w14:textId="77777777" w:rsidR="008C3B5E" w:rsidRDefault="008C3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76D3" w14:textId="45CFC57A" w:rsidR="00E67773" w:rsidRDefault="00F534C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D7B8A1" wp14:editId="5263EDE9">
          <wp:simplePos x="0" y="0"/>
          <wp:positionH relativeFrom="column">
            <wp:posOffset>-45720</wp:posOffset>
          </wp:positionH>
          <wp:positionV relativeFrom="paragraph">
            <wp:posOffset>243840</wp:posOffset>
          </wp:positionV>
          <wp:extent cx="6030595" cy="658495"/>
          <wp:effectExtent l="0" t="0" r="8255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BE6FC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ascii="Calibri" w:hAnsi="Calibri" w:cs="Calibri"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3D20674E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</w:abstractNum>
  <w:abstractNum w:abstractNumId="6" w15:restartNumberingAfterBreak="0">
    <w:nsid w:val="015F3CC7"/>
    <w:multiLevelType w:val="hybridMultilevel"/>
    <w:tmpl w:val="A148C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D4933"/>
    <w:multiLevelType w:val="hybridMultilevel"/>
    <w:tmpl w:val="FAAC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13F54"/>
    <w:multiLevelType w:val="hybridMultilevel"/>
    <w:tmpl w:val="F17EFF5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55D9A"/>
    <w:multiLevelType w:val="hybridMultilevel"/>
    <w:tmpl w:val="FC44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B2421"/>
    <w:multiLevelType w:val="hybridMultilevel"/>
    <w:tmpl w:val="8DA4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41649"/>
    <w:multiLevelType w:val="multilevel"/>
    <w:tmpl w:val="08B450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AD46665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B083159"/>
    <w:multiLevelType w:val="hybridMultilevel"/>
    <w:tmpl w:val="B9E28F9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1E6D7BDB"/>
    <w:multiLevelType w:val="hybridMultilevel"/>
    <w:tmpl w:val="3A0C344C"/>
    <w:lvl w:ilvl="0" w:tplc="B7A6D4C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5B5786"/>
    <w:multiLevelType w:val="hybridMultilevel"/>
    <w:tmpl w:val="F5462B8A"/>
    <w:lvl w:ilvl="0" w:tplc="D3805FA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E144B"/>
    <w:multiLevelType w:val="hybridMultilevel"/>
    <w:tmpl w:val="7FF8C86A"/>
    <w:lvl w:ilvl="0" w:tplc="1D64F5A0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56D"/>
    <w:multiLevelType w:val="hybridMultilevel"/>
    <w:tmpl w:val="C170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034C0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AA43CC"/>
    <w:multiLevelType w:val="hybridMultilevel"/>
    <w:tmpl w:val="82BC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B2D50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AE70C6"/>
    <w:multiLevelType w:val="multilevel"/>
    <w:tmpl w:val="019AE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EE229AA"/>
    <w:multiLevelType w:val="hybridMultilevel"/>
    <w:tmpl w:val="7A70B308"/>
    <w:lvl w:ilvl="0" w:tplc="C1F427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12956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0C93384"/>
    <w:multiLevelType w:val="hybridMultilevel"/>
    <w:tmpl w:val="FCE4530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56147ED1"/>
    <w:multiLevelType w:val="hybridMultilevel"/>
    <w:tmpl w:val="C5C486E0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7" w15:restartNumberingAfterBreak="0">
    <w:nsid w:val="57966389"/>
    <w:multiLevelType w:val="hybridMultilevel"/>
    <w:tmpl w:val="B1C66D66"/>
    <w:lvl w:ilvl="0" w:tplc="0000000B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  <w:lvl w:ilvl="1" w:tplc="692E600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65C30"/>
    <w:multiLevelType w:val="hybridMultilevel"/>
    <w:tmpl w:val="8F0A1C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20B00B4"/>
    <w:multiLevelType w:val="hybridMultilevel"/>
    <w:tmpl w:val="4F5AB4B0"/>
    <w:lvl w:ilvl="0" w:tplc="9606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C5BCE"/>
    <w:multiLevelType w:val="hybridMultilevel"/>
    <w:tmpl w:val="8DF2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D442AF"/>
    <w:multiLevelType w:val="hybridMultilevel"/>
    <w:tmpl w:val="F46A16E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6618FF"/>
    <w:multiLevelType w:val="hybridMultilevel"/>
    <w:tmpl w:val="64B600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D66635"/>
    <w:multiLevelType w:val="hybridMultilevel"/>
    <w:tmpl w:val="87E4C3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C02E3"/>
    <w:multiLevelType w:val="multilevel"/>
    <w:tmpl w:val="CA026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DA20A61"/>
    <w:multiLevelType w:val="hybridMultilevel"/>
    <w:tmpl w:val="90AA39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893175">
    <w:abstractNumId w:val="25"/>
  </w:num>
  <w:num w:numId="2" w16cid:durableId="1667055256">
    <w:abstractNumId w:val="32"/>
  </w:num>
  <w:num w:numId="3" w16cid:durableId="1304847906">
    <w:abstractNumId w:val="26"/>
  </w:num>
  <w:num w:numId="4" w16cid:durableId="838888200">
    <w:abstractNumId w:val="29"/>
  </w:num>
  <w:num w:numId="5" w16cid:durableId="1464231598">
    <w:abstractNumId w:val="8"/>
  </w:num>
  <w:num w:numId="6" w16cid:durableId="1971134632">
    <w:abstractNumId w:val="30"/>
  </w:num>
  <w:num w:numId="7" w16cid:durableId="1597058503">
    <w:abstractNumId w:val="28"/>
  </w:num>
  <w:num w:numId="8" w16cid:durableId="15452104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3727425">
    <w:abstractNumId w:val="33"/>
  </w:num>
  <w:num w:numId="10" w16cid:durableId="1611085248">
    <w:abstractNumId w:val="6"/>
  </w:num>
  <w:num w:numId="11" w16cid:durableId="1023744371">
    <w:abstractNumId w:val="31"/>
  </w:num>
  <w:num w:numId="12" w16cid:durableId="1616252287">
    <w:abstractNumId w:val="13"/>
  </w:num>
  <w:num w:numId="13" w16cid:durableId="29496817">
    <w:abstractNumId w:val="10"/>
  </w:num>
  <w:num w:numId="14" w16cid:durableId="718474876">
    <w:abstractNumId w:val="34"/>
  </w:num>
  <w:num w:numId="15" w16cid:durableId="2043094175">
    <w:abstractNumId w:val="1"/>
  </w:num>
  <w:num w:numId="16" w16cid:durableId="1338078896">
    <w:abstractNumId w:val="2"/>
  </w:num>
  <w:num w:numId="17" w16cid:durableId="1767923170">
    <w:abstractNumId w:val="3"/>
  </w:num>
  <w:num w:numId="18" w16cid:durableId="1687436912">
    <w:abstractNumId w:val="4"/>
  </w:num>
  <w:num w:numId="19" w16cid:durableId="264459621">
    <w:abstractNumId w:val="5"/>
  </w:num>
  <w:num w:numId="20" w16cid:durableId="150175740">
    <w:abstractNumId w:val="0"/>
    <w:lvlOverride w:ilvl="0">
      <w:startOverride w:val="1"/>
    </w:lvlOverride>
  </w:num>
  <w:num w:numId="21" w16cid:durableId="1048072462">
    <w:abstractNumId w:val="27"/>
  </w:num>
  <w:num w:numId="22" w16cid:durableId="321399132">
    <w:abstractNumId w:val="9"/>
  </w:num>
  <w:num w:numId="23" w16cid:durableId="1965572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1628811">
    <w:abstractNumId w:val="22"/>
  </w:num>
  <w:num w:numId="25" w16cid:durableId="1591694737">
    <w:abstractNumId w:val="21"/>
  </w:num>
  <w:num w:numId="26" w16cid:durableId="355884122">
    <w:abstractNumId w:val="19"/>
  </w:num>
  <w:num w:numId="27" w16cid:durableId="225381701">
    <w:abstractNumId w:val="7"/>
  </w:num>
  <w:num w:numId="28" w16cid:durableId="2110849133">
    <w:abstractNumId w:val="24"/>
  </w:num>
  <w:num w:numId="29" w16cid:durableId="571550449">
    <w:abstractNumId w:val="35"/>
  </w:num>
  <w:num w:numId="30" w16cid:durableId="845676713">
    <w:abstractNumId w:val="11"/>
  </w:num>
  <w:num w:numId="31" w16cid:durableId="1484082707">
    <w:abstractNumId w:val="18"/>
  </w:num>
  <w:num w:numId="32" w16cid:durableId="1992366557">
    <w:abstractNumId w:val="12"/>
  </w:num>
  <w:num w:numId="33" w16cid:durableId="117336468">
    <w:abstractNumId w:val="23"/>
  </w:num>
  <w:num w:numId="34" w16cid:durableId="288980048">
    <w:abstractNumId w:val="17"/>
  </w:num>
  <w:num w:numId="35" w16cid:durableId="546837810">
    <w:abstractNumId w:val="20"/>
  </w:num>
  <w:num w:numId="36" w16cid:durableId="571282251">
    <w:abstractNumId w:val="16"/>
  </w:num>
  <w:num w:numId="37" w16cid:durableId="712465652">
    <w:abstractNumId w:val="14"/>
  </w:num>
  <w:num w:numId="38" w16cid:durableId="5600193">
    <w:abstractNumId w:val="15"/>
  </w:num>
  <w:num w:numId="39" w16cid:durableId="1320189477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125F"/>
    <w:rsid w:val="00004387"/>
    <w:rsid w:val="00005873"/>
    <w:rsid w:val="00014194"/>
    <w:rsid w:val="00014476"/>
    <w:rsid w:val="000213F9"/>
    <w:rsid w:val="00021D5F"/>
    <w:rsid w:val="00024034"/>
    <w:rsid w:val="00027B26"/>
    <w:rsid w:val="00037F9B"/>
    <w:rsid w:val="000429F3"/>
    <w:rsid w:val="00043093"/>
    <w:rsid w:val="0004445D"/>
    <w:rsid w:val="00047016"/>
    <w:rsid w:val="00047070"/>
    <w:rsid w:val="000529C2"/>
    <w:rsid w:val="000540A6"/>
    <w:rsid w:val="00054596"/>
    <w:rsid w:val="000611F2"/>
    <w:rsid w:val="0006616D"/>
    <w:rsid w:val="000707E1"/>
    <w:rsid w:val="00071B13"/>
    <w:rsid w:val="00076099"/>
    <w:rsid w:val="000808E3"/>
    <w:rsid w:val="00091E76"/>
    <w:rsid w:val="0009234B"/>
    <w:rsid w:val="00095896"/>
    <w:rsid w:val="00095B22"/>
    <w:rsid w:val="000968A8"/>
    <w:rsid w:val="000A1611"/>
    <w:rsid w:val="000A2399"/>
    <w:rsid w:val="000B2277"/>
    <w:rsid w:val="000B272C"/>
    <w:rsid w:val="000B34A4"/>
    <w:rsid w:val="000C5BDC"/>
    <w:rsid w:val="000C6E1F"/>
    <w:rsid w:val="000D09D1"/>
    <w:rsid w:val="000D369A"/>
    <w:rsid w:val="000D3EC7"/>
    <w:rsid w:val="000E3F2E"/>
    <w:rsid w:val="000E4305"/>
    <w:rsid w:val="000E44A8"/>
    <w:rsid w:val="000E696D"/>
    <w:rsid w:val="000E74C1"/>
    <w:rsid w:val="000F4179"/>
    <w:rsid w:val="000F679A"/>
    <w:rsid w:val="0010251F"/>
    <w:rsid w:val="00111A73"/>
    <w:rsid w:val="00117157"/>
    <w:rsid w:val="001177B8"/>
    <w:rsid w:val="00120C4B"/>
    <w:rsid w:val="00121173"/>
    <w:rsid w:val="001239D8"/>
    <w:rsid w:val="00130050"/>
    <w:rsid w:val="00133382"/>
    <w:rsid w:val="00133424"/>
    <w:rsid w:val="00134872"/>
    <w:rsid w:val="00134F99"/>
    <w:rsid w:val="001369E3"/>
    <w:rsid w:val="00136A76"/>
    <w:rsid w:val="001401DD"/>
    <w:rsid w:val="001449CD"/>
    <w:rsid w:val="001471F3"/>
    <w:rsid w:val="00152644"/>
    <w:rsid w:val="00157F3C"/>
    <w:rsid w:val="00163980"/>
    <w:rsid w:val="00164AF2"/>
    <w:rsid w:val="001709D5"/>
    <w:rsid w:val="0017284D"/>
    <w:rsid w:val="00174CDF"/>
    <w:rsid w:val="00175C55"/>
    <w:rsid w:val="00181446"/>
    <w:rsid w:val="001840C8"/>
    <w:rsid w:val="001863CD"/>
    <w:rsid w:val="00186FAF"/>
    <w:rsid w:val="001939D7"/>
    <w:rsid w:val="00193FEA"/>
    <w:rsid w:val="00195B8A"/>
    <w:rsid w:val="00196735"/>
    <w:rsid w:val="001A02DC"/>
    <w:rsid w:val="001A6845"/>
    <w:rsid w:val="001A7A62"/>
    <w:rsid w:val="001B0D58"/>
    <w:rsid w:val="001B2520"/>
    <w:rsid w:val="001B3587"/>
    <w:rsid w:val="001B38AC"/>
    <w:rsid w:val="001B51CF"/>
    <w:rsid w:val="001B5768"/>
    <w:rsid w:val="001D56D0"/>
    <w:rsid w:val="001E1D3F"/>
    <w:rsid w:val="001E21E3"/>
    <w:rsid w:val="001E4DEC"/>
    <w:rsid w:val="001F6725"/>
    <w:rsid w:val="001F70F8"/>
    <w:rsid w:val="002006BD"/>
    <w:rsid w:val="0020076F"/>
    <w:rsid w:val="00203BBD"/>
    <w:rsid w:val="00204EB6"/>
    <w:rsid w:val="00211E3D"/>
    <w:rsid w:val="002242B4"/>
    <w:rsid w:val="002325B7"/>
    <w:rsid w:val="00233A25"/>
    <w:rsid w:val="002368DF"/>
    <w:rsid w:val="00246F14"/>
    <w:rsid w:val="00247B25"/>
    <w:rsid w:val="0025255E"/>
    <w:rsid w:val="002526B9"/>
    <w:rsid w:val="00254019"/>
    <w:rsid w:val="00254B68"/>
    <w:rsid w:val="002571EE"/>
    <w:rsid w:val="00257CE2"/>
    <w:rsid w:val="002616D2"/>
    <w:rsid w:val="00264C88"/>
    <w:rsid w:val="002659AE"/>
    <w:rsid w:val="00267E8B"/>
    <w:rsid w:val="002747DF"/>
    <w:rsid w:val="00276421"/>
    <w:rsid w:val="00283AB2"/>
    <w:rsid w:val="00284E2C"/>
    <w:rsid w:val="00286CF2"/>
    <w:rsid w:val="00290288"/>
    <w:rsid w:val="002A0D19"/>
    <w:rsid w:val="002A149C"/>
    <w:rsid w:val="002A1773"/>
    <w:rsid w:val="002A4FA0"/>
    <w:rsid w:val="002A5669"/>
    <w:rsid w:val="002B0E45"/>
    <w:rsid w:val="002B26D6"/>
    <w:rsid w:val="002B4DE7"/>
    <w:rsid w:val="002B7FF7"/>
    <w:rsid w:val="002C0862"/>
    <w:rsid w:val="002C4099"/>
    <w:rsid w:val="002D52E1"/>
    <w:rsid w:val="002D66F6"/>
    <w:rsid w:val="002D7792"/>
    <w:rsid w:val="002D7CCB"/>
    <w:rsid w:val="002E1765"/>
    <w:rsid w:val="002F004A"/>
    <w:rsid w:val="002F310D"/>
    <w:rsid w:val="00300A04"/>
    <w:rsid w:val="003024B6"/>
    <w:rsid w:val="003025BF"/>
    <w:rsid w:val="00305BF2"/>
    <w:rsid w:val="00311341"/>
    <w:rsid w:val="00312B76"/>
    <w:rsid w:val="00315008"/>
    <w:rsid w:val="00317A00"/>
    <w:rsid w:val="00323905"/>
    <w:rsid w:val="0032428B"/>
    <w:rsid w:val="0032576C"/>
    <w:rsid w:val="003263CF"/>
    <w:rsid w:val="003267DD"/>
    <w:rsid w:val="003357BB"/>
    <w:rsid w:val="00347848"/>
    <w:rsid w:val="0035793B"/>
    <w:rsid w:val="0036016A"/>
    <w:rsid w:val="00363DDA"/>
    <w:rsid w:val="00367B1F"/>
    <w:rsid w:val="003702CB"/>
    <w:rsid w:val="0037189C"/>
    <w:rsid w:val="00375015"/>
    <w:rsid w:val="00375944"/>
    <w:rsid w:val="003811F9"/>
    <w:rsid w:val="00383637"/>
    <w:rsid w:val="003909D1"/>
    <w:rsid w:val="003A019D"/>
    <w:rsid w:val="003A319A"/>
    <w:rsid w:val="003A3B12"/>
    <w:rsid w:val="003A4AB1"/>
    <w:rsid w:val="003A526B"/>
    <w:rsid w:val="003B08F8"/>
    <w:rsid w:val="003B0B8F"/>
    <w:rsid w:val="003B2658"/>
    <w:rsid w:val="003B3B44"/>
    <w:rsid w:val="003B5111"/>
    <w:rsid w:val="003B562A"/>
    <w:rsid w:val="003B7273"/>
    <w:rsid w:val="003C4782"/>
    <w:rsid w:val="003C6D81"/>
    <w:rsid w:val="003D24FE"/>
    <w:rsid w:val="003D4724"/>
    <w:rsid w:val="003D5765"/>
    <w:rsid w:val="003D6886"/>
    <w:rsid w:val="003D7BE0"/>
    <w:rsid w:val="003E04D5"/>
    <w:rsid w:val="003E2CAE"/>
    <w:rsid w:val="003E4D3A"/>
    <w:rsid w:val="003E6FA4"/>
    <w:rsid w:val="003F1B8A"/>
    <w:rsid w:val="003F74C2"/>
    <w:rsid w:val="003F7980"/>
    <w:rsid w:val="003F7F4D"/>
    <w:rsid w:val="003F7FBA"/>
    <w:rsid w:val="00403E42"/>
    <w:rsid w:val="00410D07"/>
    <w:rsid w:val="00415735"/>
    <w:rsid w:val="0041774C"/>
    <w:rsid w:val="00420173"/>
    <w:rsid w:val="00422FDE"/>
    <w:rsid w:val="00423B64"/>
    <w:rsid w:val="004242E8"/>
    <w:rsid w:val="004269AF"/>
    <w:rsid w:val="00430CB1"/>
    <w:rsid w:val="00432086"/>
    <w:rsid w:val="00434CDF"/>
    <w:rsid w:val="00446129"/>
    <w:rsid w:val="00450A79"/>
    <w:rsid w:val="00451F6C"/>
    <w:rsid w:val="00455E29"/>
    <w:rsid w:val="00457057"/>
    <w:rsid w:val="004577E1"/>
    <w:rsid w:val="00460D05"/>
    <w:rsid w:val="00470F5D"/>
    <w:rsid w:val="00473B2F"/>
    <w:rsid w:val="00473C98"/>
    <w:rsid w:val="004835B5"/>
    <w:rsid w:val="00490254"/>
    <w:rsid w:val="00491536"/>
    <w:rsid w:val="004924C6"/>
    <w:rsid w:val="00493F7E"/>
    <w:rsid w:val="004943DD"/>
    <w:rsid w:val="004961E3"/>
    <w:rsid w:val="004A2F84"/>
    <w:rsid w:val="004A703E"/>
    <w:rsid w:val="004A784A"/>
    <w:rsid w:val="004B004D"/>
    <w:rsid w:val="004B35C0"/>
    <w:rsid w:val="004C0360"/>
    <w:rsid w:val="004C2EA8"/>
    <w:rsid w:val="004C7521"/>
    <w:rsid w:val="004D20FF"/>
    <w:rsid w:val="004D2737"/>
    <w:rsid w:val="004D4A0B"/>
    <w:rsid w:val="004D4D13"/>
    <w:rsid w:val="004D6869"/>
    <w:rsid w:val="004E2572"/>
    <w:rsid w:val="004E3C71"/>
    <w:rsid w:val="004F26C0"/>
    <w:rsid w:val="004F3482"/>
    <w:rsid w:val="004F5764"/>
    <w:rsid w:val="004F61EC"/>
    <w:rsid w:val="00504635"/>
    <w:rsid w:val="00505517"/>
    <w:rsid w:val="00506FEF"/>
    <w:rsid w:val="00510725"/>
    <w:rsid w:val="00511C6E"/>
    <w:rsid w:val="0051278A"/>
    <w:rsid w:val="0051423E"/>
    <w:rsid w:val="00515C97"/>
    <w:rsid w:val="00537668"/>
    <w:rsid w:val="005378C2"/>
    <w:rsid w:val="00541CB1"/>
    <w:rsid w:val="00542639"/>
    <w:rsid w:val="0054271F"/>
    <w:rsid w:val="00544655"/>
    <w:rsid w:val="0055339E"/>
    <w:rsid w:val="00555DE6"/>
    <w:rsid w:val="00556A59"/>
    <w:rsid w:val="00561137"/>
    <w:rsid w:val="0056677C"/>
    <w:rsid w:val="005711E0"/>
    <w:rsid w:val="00572CF7"/>
    <w:rsid w:val="00573DED"/>
    <w:rsid w:val="005749E6"/>
    <w:rsid w:val="00575766"/>
    <w:rsid w:val="00575899"/>
    <w:rsid w:val="00577901"/>
    <w:rsid w:val="005854C6"/>
    <w:rsid w:val="0058639D"/>
    <w:rsid w:val="005870C2"/>
    <w:rsid w:val="005906F8"/>
    <w:rsid w:val="0059453F"/>
    <w:rsid w:val="00596652"/>
    <w:rsid w:val="00597DFE"/>
    <w:rsid w:val="005A0D8E"/>
    <w:rsid w:val="005A0DC6"/>
    <w:rsid w:val="005A3D2E"/>
    <w:rsid w:val="005A45FC"/>
    <w:rsid w:val="005A55E4"/>
    <w:rsid w:val="005B0B17"/>
    <w:rsid w:val="005B390B"/>
    <w:rsid w:val="005B6257"/>
    <w:rsid w:val="005C0B26"/>
    <w:rsid w:val="005C0DE5"/>
    <w:rsid w:val="005C20F7"/>
    <w:rsid w:val="005C2DE7"/>
    <w:rsid w:val="005C7509"/>
    <w:rsid w:val="005D4658"/>
    <w:rsid w:val="005E4336"/>
    <w:rsid w:val="005F1EB7"/>
    <w:rsid w:val="005F5406"/>
    <w:rsid w:val="00615300"/>
    <w:rsid w:val="00615F8A"/>
    <w:rsid w:val="00621BB6"/>
    <w:rsid w:val="00622F6E"/>
    <w:rsid w:val="00623AC2"/>
    <w:rsid w:val="00623EF8"/>
    <w:rsid w:val="00626E61"/>
    <w:rsid w:val="0063195A"/>
    <w:rsid w:val="006404EF"/>
    <w:rsid w:val="00643305"/>
    <w:rsid w:val="00644233"/>
    <w:rsid w:val="006458C1"/>
    <w:rsid w:val="00645976"/>
    <w:rsid w:val="0064798F"/>
    <w:rsid w:val="00651C89"/>
    <w:rsid w:val="0065310A"/>
    <w:rsid w:val="00653776"/>
    <w:rsid w:val="0065681C"/>
    <w:rsid w:val="006568E6"/>
    <w:rsid w:val="00660AFD"/>
    <w:rsid w:val="00665863"/>
    <w:rsid w:val="00670C9C"/>
    <w:rsid w:val="00672150"/>
    <w:rsid w:val="00672C65"/>
    <w:rsid w:val="006769EE"/>
    <w:rsid w:val="00681ABD"/>
    <w:rsid w:val="006836DA"/>
    <w:rsid w:val="00684D10"/>
    <w:rsid w:val="006854D3"/>
    <w:rsid w:val="006879CA"/>
    <w:rsid w:val="00687BE0"/>
    <w:rsid w:val="0069146F"/>
    <w:rsid w:val="00693B0B"/>
    <w:rsid w:val="00693BE7"/>
    <w:rsid w:val="00695227"/>
    <w:rsid w:val="0069689E"/>
    <w:rsid w:val="00697B01"/>
    <w:rsid w:val="006A1A39"/>
    <w:rsid w:val="006A3427"/>
    <w:rsid w:val="006B0636"/>
    <w:rsid w:val="006B0D48"/>
    <w:rsid w:val="006B0FFA"/>
    <w:rsid w:val="006B5920"/>
    <w:rsid w:val="006C1088"/>
    <w:rsid w:val="006C5925"/>
    <w:rsid w:val="006D44E0"/>
    <w:rsid w:val="006D600C"/>
    <w:rsid w:val="006E152F"/>
    <w:rsid w:val="006E34FD"/>
    <w:rsid w:val="006E50A2"/>
    <w:rsid w:val="006F1877"/>
    <w:rsid w:val="006F2348"/>
    <w:rsid w:val="006F37E8"/>
    <w:rsid w:val="00701D44"/>
    <w:rsid w:val="007113AC"/>
    <w:rsid w:val="007120D6"/>
    <w:rsid w:val="00712199"/>
    <w:rsid w:val="00714324"/>
    <w:rsid w:val="007233A8"/>
    <w:rsid w:val="00725A89"/>
    <w:rsid w:val="007269EB"/>
    <w:rsid w:val="00731258"/>
    <w:rsid w:val="00736F10"/>
    <w:rsid w:val="00736F3F"/>
    <w:rsid w:val="007439AA"/>
    <w:rsid w:val="00746394"/>
    <w:rsid w:val="007501BC"/>
    <w:rsid w:val="0075573C"/>
    <w:rsid w:val="0076295B"/>
    <w:rsid w:val="00762A47"/>
    <w:rsid w:val="007636A9"/>
    <w:rsid w:val="00765313"/>
    <w:rsid w:val="00765E80"/>
    <w:rsid w:val="00770B9A"/>
    <w:rsid w:val="00773B1F"/>
    <w:rsid w:val="00774DA3"/>
    <w:rsid w:val="00777F4B"/>
    <w:rsid w:val="0078307A"/>
    <w:rsid w:val="00786BD1"/>
    <w:rsid w:val="00791B4C"/>
    <w:rsid w:val="00796F81"/>
    <w:rsid w:val="007A093E"/>
    <w:rsid w:val="007A3E2B"/>
    <w:rsid w:val="007A4782"/>
    <w:rsid w:val="007A5730"/>
    <w:rsid w:val="007A635F"/>
    <w:rsid w:val="007A7A27"/>
    <w:rsid w:val="007B4D5B"/>
    <w:rsid w:val="007B7DF8"/>
    <w:rsid w:val="007C4595"/>
    <w:rsid w:val="007D31C8"/>
    <w:rsid w:val="007D40E7"/>
    <w:rsid w:val="007D56E0"/>
    <w:rsid w:val="007E31D4"/>
    <w:rsid w:val="007E3AAC"/>
    <w:rsid w:val="007E5993"/>
    <w:rsid w:val="007F2E9A"/>
    <w:rsid w:val="007F5995"/>
    <w:rsid w:val="0080185F"/>
    <w:rsid w:val="008061B8"/>
    <w:rsid w:val="00810277"/>
    <w:rsid w:val="0081621D"/>
    <w:rsid w:val="008167EC"/>
    <w:rsid w:val="00817397"/>
    <w:rsid w:val="00821632"/>
    <w:rsid w:val="00821E78"/>
    <w:rsid w:val="008229C9"/>
    <w:rsid w:val="00822B05"/>
    <w:rsid w:val="00824347"/>
    <w:rsid w:val="00827676"/>
    <w:rsid w:val="00830771"/>
    <w:rsid w:val="00832C4A"/>
    <w:rsid w:val="0083570D"/>
    <w:rsid w:val="00837927"/>
    <w:rsid w:val="00841E73"/>
    <w:rsid w:val="008456EA"/>
    <w:rsid w:val="008505C7"/>
    <w:rsid w:val="00850A05"/>
    <w:rsid w:val="00854AE0"/>
    <w:rsid w:val="008563AB"/>
    <w:rsid w:val="0086373D"/>
    <w:rsid w:val="00873E39"/>
    <w:rsid w:val="0087440B"/>
    <w:rsid w:val="008755D3"/>
    <w:rsid w:val="00877A4B"/>
    <w:rsid w:val="00884902"/>
    <w:rsid w:val="0088668D"/>
    <w:rsid w:val="00886D8D"/>
    <w:rsid w:val="008918CC"/>
    <w:rsid w:val="00894F87"/>
    <w:rsid w:val="00894FE0"/>
    <w:rsid w:val="00895ED7"/>
    <w:rsid w:val="008A2C47"/>
    <w:rsid w:val="008A586C"/>
    <w:rsid w:val="008B0784"/>
    <w:rsid w:val="008B07A7"/>
    <w:rsid w:val="008B13B3"/>
    <w:rsid w:val="008B466C"/>
    <w:rsid w:val="008B5662"/>
    <w:rsid w:val="008B5F5B"/>
    <w:rsid w:val="008B69BB"/>
    <w:rsid w:val="008B6CC4"/>
    <w:rsid w:val="008C0968"/>
    <w:rsid w:val="008C17FD"/>
    <w:rsid w:val="008C3B5E"/>
    <w:rsid w:val="008C51D6"/>
    <w:rsid w:val="008C5F37"/>
    <w:rsid w:val="008D13E0"/>
    <w:rsid w:val="008D257D"/>
    <w:rsid w:val="008D266F"/>
    <w:rsid w:val="008D4964"/>
    <w:rsid w:val="008D7042"/>
    <w:rsid w:val="008E1333"/>
    <w:rsid w:val="008E332C"/>
    <w:rsid w:val="008E3CE3"/>
    <w:rsid w:val="008E3F0B"/>
    <w:rsid w:val="008E6762"/>
    <w:rsid w:val="008F621A"/>
    <w:rsid w:val="008F6377"/>
    <w:rsid w:val="008F7530"/>
    <w:rsid w:val="009129D3"/>
    <w:rsid w:val="009148A2"/>
    <w:rsid w:val="0091562A"/>
    <w:rsid w:val="00917AB3"/>
    <w:rsid w:val="009235E3"/>
    <w:rsid w:val="00932765"/>
    <w:rsid w:val="00940F2C"/>
    <w:rsid w:val="00943926"/>
    <w:rsid w:val="00945FAD"/>
    <w:rsid w:val="00946D70"/>
    <w:rsid w:val="00956715"/>
    <w:rsid w:val="00960543"/>
    <w:rsid w:val="00961724"/>
    <w:rsid w:val="009641FA"/>
    <w:rsid w:val="00970530"/>
    <w:rsid w:val="009719ED"/>
    <w:rsid w:val="00972562"/>
    <w:rsid w:val="00972B18"/>
    <w:rsid w:val="00973852"/>
    <w:rsid w:val="009831D9"/>
    <w:rsid w:val="00984F8E"/>
    <w:rsid w:val="00985805"/>
    <w:rsid w:val="00986E73"/>
    <w:rsid w:val="00987AFC"/>
    <w:rsid w:val="0099263A"/>
    <w:rsid w:val="009929F8"/>
    <w:rsid w:val="00993660"/>
    <w:rsid w:val="0099595C"/>
    <w:rsid w:val="00995C7B"/>
    <w:rsid w:val="009A5761"/>
    <w:rsid w:val="009A5FEE"/>
    <w:rsid w:val="009B0B99"/>
    <w:rsid w:val="009B0E50"/>
    <w:rsid w:val="009B1D5F"/>
    <w:rsid w:val="009B3AC1"/>
    <w:rsid w:val="009B44FD"/>
    <w:rsid w:val="009B536A"/>
    <w:rsid w:val="009B7646"/>
    <w:rsid w:val="009B7DC0"/>
    <w:rsid w:val="009C5259"/>
    <w:rsid w:val="009C6758"/>
    <w:rsid w:val="009C733A"/>
    <w:rsid w:val="009D1A80"/>
    <w:rsid w:val="009D4018"/>
    <w:rsid w:val="009D5182"/>
    <w:rsid w:val="009E0BEC"/>
    <w:rsid w:val="009E292C"/>
    <w:rsid w:val="009E5943"/>
    <w:rsid w:val="009E7D20"/>
    <w:rsid w:val="009F598E"/>
    <w:rsid w:val="00A012B9"/>
    <w:rsid w:val="00A025D3"/>
    <w:rsid w:val="00A07C3E"/>
    <w:rsid w:val="00A101E2"/>
    <w:rsid w:val="00A107F1"/>
    <w:rsid w:val="00A135E4"/>
    <w:rsid w:val="00A1456F"/>
    <w:rsid w:val="00A17DFD"/>
    <w:rsid w:val="00A215B5"/>
    <w:rsid w:val="00A21CB9"/>
    <w:rsid w:val="00A222E7"/>
    <w:rsid w:val="00A24219"/>
    <w:rsid w:val="00A260DD"/>
    <w:rsid w:val="00A26913"/>
    <w:rsid w:val="00A26FF8"/>
    <w:rsid w:val="00A341D2"/>
    <w:rsid w:val="00A364B3"/>
    <w:rsid w:val="00A3749C"/>
    <w:rsid w:val="00A455DE"/>
    <w:rsid w:val="00A616AD"/>
    <w:rsid w:val="00A6298B"/>
    <w:rsid w:val="00A70D6D"/>
    <w:rsid w:val="00A810F9"/>
    <w:rsid w:val="00A825FB"/>
    <w:rsid w:val="00A87F82"/>
    <w:rsid w:val="00A900BA"/>
    <w:rsid w:val="00A91D20"/>
    <w:rsid w:val="00A94F66"/>
    <w:rsid w:val="00A965CE"/>
    <w:rsid w:val="00AB0688"/>
    <w:rsid w:val="00AB51E9"/>
    <w:rsid w:val="00AC2B6F"/>
    <w:rsid w:val="00AC2C2F"/>
    <w:rsid w:val="00AC6177"/>
    <w:rsid w:val="00AC65F7"/>
    <w:rsid w:val="00AC72DD"/>
    <w:rsid w:val="00AC7858"/>
    <w:rsid w:val="00AD5239"/>
    <w:rsid w:val="00AD68BE"/>
    <w:rsid w:val="00AE6F33"/>
    <w:rsid w:val="00AF0477"/>
    <w:rsid w:val="00AF5FCD"/>
    <w:rsid w:val="00AF721C"/>
    <w:rsid w:val="00B03C70"/>
    <w:rsid w:val="00B055FB"/>
    <w:rsid w:val="00B07F34"/>
    <w:rsid w:val="00B15CA9"/>
    <w:rsid w:val="00B17C1A"/>
    <w:rsid w:val="00B2432F"/>
    <w:rsid w:val="00B279C5"/>
    <w:rsid w:val="00B31A82"/>
    <w:rsid w:val="00B363A8"/>
    <w:rsid w:val="00B3759C"/>
    <w:rsid w:val="00B428D8"/>
    <w:rsid w:val="00B500F2"/>
    <w:rsid w:val="00B540EF"/>
    <w:rsid w:val="00B54C07"/>
    <w:rsid w:val="00B57016"/>
    <w:rsid w:val="00B60EFE"/>
    <w:rsid w:val="00B63899"/>
    <w:rsid w:val="00B64A62"/>
    <w:rsid w:val="00B6510D"/>
    <w:rsid w:val="00B657D7"/>
    <w:rsid w:val="00B65872"/>
    <w:rsid w:val="00B67251"/>
    <w:rsid w:val="00B7186C"/>
    <w:rsid w:val="00B71FC1"/>
    <w:rsid w:val="00B72979"/>
    <w:rsid w:val="00B77285"/>
    <w:rsid w:val="00B81998"/>
    <w:rsid w:val="00B8243F"/>
    <w:rsid w:val="00B872A9"/>
    <w:rsid w:val="00B91E49"/>
    <w:rsid w:val="00BA7E4A"/>
    <w:rsid w:val="00BB23C9"/>
    <w:rsid w:val="00BB3E2F"/>
    <w:rsid w:val="00BB57DC"/>
    <w:rsid w:val="00BB5BE1"/>
    <w:rsid w:val="00BC185B"/>
    <w:rsid w:val="00BC6CDF"/>
    <w:rsid w:val="00BD3CF4"/>
    <w:rsid w:val="00BD54D9"/>
    <w:rsid w:val="00BD55DF"/>
    <w:rsid w:val="00BD67A5"/>
    <w:rsid w:val="00BE3D31"/>
    <w:rsid w:val="00BE49CB"/>
    <w:rsid w:val="00BF1988"/>
    <w:rsid w:val="00BF1C52"/>
    <w:rsid w:val="00BF1F7F"/>
    <w:rsid w:val="00BF3317"/>
    <w:rsid w:val="00BF61F1"/>
    <w:rsid w:val="00C00771"/>
    <w:rsid w:val="00C00784"/>
    <w:rsid w:val="00C01437"/>
    <w:rsid w:val="00C04903"/>
    <w:rsid w:val="00C124DC"/>
    <w:rsid w:val="00C20F63"/>
    <w:rsid w:val="00C2362F"/>
    <w:rsid w:val="00C23F15"/>
    <w:rsid w:val="00C33E4E"/>
    <w:rsid w:val="00C34361"/>
    <w:rsid w:val="00C35F5B"/>
    <w:rsid w:val="00C37FF6"/>
    <w:rsid w:val="00C44B51"/>
    <w:rsid w:val="00C500EA"/>
    <w:rsid w:val="00C52C03"/>
    <w:rsid w:val="00C56A5C"/>
    <w:rsid w:val="00C70814"/>
    <w:rsid w:val="00C70E87"/>
    <w:rsid w:val="00C7213C"/>
    <w:rsid w:val="00C81976"/>
    <w:rsid w:val="00C8324F"/>
    <w:rsid w:val="00C84EE5"/>
    <w:rsid w:val="00C85E00"/>
    <w:rsid w:val="00C871DD"/>
    <w:rsid w:val="00C90315"/>
    <w:rsid w:val="00C95332"/>
    <w:rsid w:val="00CA07FF"/>
    <w:rsid w:val="00CA0FE5"/>
    <w:rsid w:val="00CA1B01"/>
    <w:rsid w:val="00CC29F8"/>
    <w:rsid w:val="00CC3DC9"/>
    <w:rsid w:val="00CC4227"/>
    <w:rsid w:val="00CD282F"/>
    <w:rsid w:val="00CD4EA2"/>
    <w:rsid w:val="00CD6146"/>
    <w:rsid w:val="00CF3E62"/>
    <w:rsid w:val="00CF50D4"/>
    <w:rsid w:val="00D00782"/>
    <w:rsid w:val="00D0392C"/>
    <w:rsid w:val="00D0632C"/>
    <w:rsid w:val="00D12909"/>
    <w:rsid w:val="00D1685A"/>
    <w:rsid w:val="00D1778B"/>
    <w:rsid w:val="00D23C0F"/>
    <w:rsid w:val="00D249FE"/>
    <w:rsid w:val="00D259BE"/>
    <w:rsid w:val="00D25B43"/>
    <w:rsid w:val="00D25B98"/>
    <w:rsid w:val="00D26E0B"/>
    <w:rsid w:val="00D274E0"/>
    <w:rsid w:val="00D309BC"/>
    <w:rsid w:val="00D4042D"/>
    <w:rsid w:val="00D41953"/>
    <w:rsid w:val="00D46320"/>
    <w:rsid w:val="00D4682B"/>
    <w:rsid w:val="00D478F0"/>
    <w:rsid w:val="00D520A9"/>
    <w:rsid w:val="00D5240D"/>
    <w:rsid w:val="00D52BB9"/>
    <w:rsid w:val="00D531AC"/>
    <w:rsid w:val="00D53822"/>
    <w:rsid w:val="00D53824"/>
    <w:rsid w:val="00D53AEA"/>
    <w:rsid w:val="00D6248F"/>
    <w:rsid w:val="00D62C95"/>
    <w:rsid w:val="00D66B10"/>
    <w:rsid w:val="00D67605"/>
    <w:rsid w:val="00D73E3A"/>
    <w:rsid w:val="00D816C2"/>
    <w:rsid w:val="00D87ED2"/>
    <w:rsid w:val="00D91E20"/>
    <w:rsid w:val="00D95005"/>
    <w:rsid w:val="00D950C9"/>
    <w:rsid w:val="00D95855"/>
    <w:rsid w:val="00DA5DCA"/>
    <w:rsid w:val="00DA611D"/>
    <w:rsid w:val="00DA64C9"/>
    <w:rsid w:val="00DB1674"/>
    <w:rsid w:val="00DB2941"/>
    <w:rsid w:val="00DB333C"/>
    <w:rsid w:val="00DC0869"/>
    <w:rsid w:val="00DC0FD3"/>
    <w:rsid w:val="00DC175D"/>
    <w:rsid w:val="00DC4C62"/>
    <w:rsid w:val="00DD247D"/>
    <w:rsid w:val="00DD28AD"/>
    <w:rsid w:val="00DD524D"/>
    <w:rsid w:val="00DE0831"/>
    <w:rsid w:val="00DE36A0"/>
    <w:rsid w:val="00DF0F71"/>
    <w:rsid w:val="00DF105A"/>
    <w:rsid w:val="00DF17BE"/>
    <w:rsid w:val="00DF6436"/>
    <w:rsid w:val="00E00BBA"/>
    <w:rsid w:val="00E00D06"/>
    <w:rsid w:val="00E017F5"/>
    <w:rsid w:val="00E01AF5"/>
    <w:rsid w:val="00E02BB3"/>
    <w:rsid w:val="00E16BE8"/>
    <w:rsid w:val="00E235B8"/>
    <w:rsid w:val="00E25229"/>
    <w:rsid w:val="00E30838"/>
    <w:rsid w:val="00E30E0A"/>
    <w:rsid w:val="00E3182B"/>
    <w:rsid w:val="00E35843"/>
    <w:rsid w:val="00E41516"/>
    <w:rsid w:val="00E462CE"/>
    <w:rsid w:val="00E46CE1"/>
    <w:rsid w:val="00E53F23"/>
    <w:rsid w:val="00E56EAA"/>
    <w:rsid w:val="00E57A90"/>
    <w:rsid w:val="00E60F01"/>
    <w:rsid w:val="00E63779"/>
    <w:rsid w:val="00E6421E"/>
    <w:rsid w:val="00E67773"/>
    <w:rsid w:val="00E70F97"/>
    <w:rsid w:val="00E74942"/>
    <w:rsid w:val="00E82EC3"/>
    <w:rsid w:val="00E830C7"/>
    <w:rsid w:val="00E8332B"/>
    <w:rsid w:val="00E85B09"/>
    <w:rsid w:val="00E86094"/>
    <w:rsid w:val="00E92857"/>
    <w:rsid w:val="00E93152"/>
    <w:rsid w:val="00E94691"/>
    <w:rsid w:val="00E976BE"/>
    <w:rsid w:val="00EA1F64"/>
    <w:rsid w:val="00EA43D6"/>
    <w:rsid w:val="00EA4ADC"/>
    <w:rsid w:val="00EA4D8B"/>
    <w:rsid w:val="00EA5887"/>
    <w:rsid w:val="00EA6AA8"/>
    <w:rsid w:val="00EA7775"/>
    <w:rsid w:val="00EA7FCF"/>
    <w:rsid w:val="00EB1C1F"/>
    <w:rsid w:val="00EB5EC4"/>
    <w:rsid w:val="00EB621F"/>
    <w:rsid w:val="00EB72B1"/>
    <w:rsid w:val="00EB7911"/>
    <w:rsid w:val="00EC1E85"/>
    <w:rsid w:val="00ED1975"/>
    <w:rsid w:val="00ED2A1E"/>
    <w:rsid w:val="00ED3516"/>
    <w:rsid w:val="00ED62AF"/>
    <w:rsid w:val="00ED7A7E"/>
    <w:rsid w:val="00EF2AA5"/>
    <w:rsid w:val="00F01E71"/>
    <w:rsid w:val="00F0213A"/>
    <w:rsid w:val="00F032D4"/>
    <w:rsid w:val="00F05992"/>
    <w:rsid w:val="00F0599C"/>
    <w:rsid w:val="00F05FAA"/>
    <w:rsid w:val="00F1211E"/>
    <w:rsid w:val="00F15B1F"/>
    <w:rsid w:val="00F162E4"/>
    <w:rsid w:val="00F169DE"/>
    <w:rsid w:val="00F17906"/>
    <w:rsid w:val="00F21A02"/>
    <w:rsid w:val="00F23711"/>
    <w:rsid w:val="00F260F5"/>
    <w:rsid w:val="00F3245F"/>
    <w:rsid w:val="00F336BB"/>
    <w:rsid w:val="00F34CFC"/>
    <w:rsid w:val="00F40E9B"/>
    <w:rsid w:val="00F40F9B"/>
    <w:rsid w:val="00F413C9"/>
    <w:rsid w:val="00F44979"/>
    <w:rsid w:val="00F45426"/>
    <w:rsid w:val="00F513C1"/>
    <w:rsid w:val="00F51520"/>
    <w:rsid w:val="00F534C2"/>
    <w:rsid w:val="00F5415D"/>
    <w:rsid w:val="00F55B43"/>
    <w:rsid w:val="00F56186"/>
    <w:rsid w:val="00F61A25"/>
    <w:rsid w:val="00F637B8"/>
    <w:rsid w:val="00F70CB7"/>
    <w:rsid w:val="00F734F5"/>
    <w:rsid w:val="00F73BEC"/>
    <w:rsid w:val="00F83212"/>
    <w:rsid w:val="00F973F3"/>
    <w:rsid w:val="00FA02AD"/>
    <w:rsid w:val="00FA50B0"/>
    <w:rsid w:val="00FA7E60"/>
    <w:rsid w:val="00FB1994"/>
    <w:rsid w:val="00FC3243"/>
    <w:rsid w:val="00FC4021"/>
    <w:rsid w:val="00FC5581"/>
    <w:rsid w:val="00FC7DD5"/>
    <w:rsid w:val="00FD268E"/>
    <w:rsid w:val="00FD47E7"/>
    <w:rsid w:val="00FD4C2A"/>
    <w:rsid w:val="00FD5284"/>
    <w:rsid w:val="00FE24E1"/>
    <w:rsid w:val="00FE380F"/>
    <w:rsid w:val="00FE488C"/>
    <w:rsid w:val="00FE7A26"/>
    <w:rsid w:val="00FF0598"/>
    <w:rsid w:val="00FF1DB1"/>
    <w:rsid w:val="00FF2FE0"/>
    <w:rsid w:val="00FF3921"/>
    <w:rsid w:val="00FF3B9C"/>
    <w:rsid w:val="00FF4B0A"/>
    <w:rsid w:val="00FF4CDC"/>
    <w:rsid w:val="00FF5539"/>
    <w:rsid w:val="00FF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3CD11"/>
  <w15:docId w15:val="{775A4B75-0D7D-403F-A2E0-409EDB3F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B5768"/>
    <w:rPr>
      <w:color w:val="808080"/>
    </w:rPr>
  </w:style>
  <w:style w:type="paragraph" w:styleId="NormalnyWeb">
    <w:name w:val="Normal (Web)"/>
    <w:basedOn w:val="Normalny"/>
    <w:uiPriority w:val="99"/>
    <w:unhideWhenUsed/>
    <w:rsid w:val="00061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F2"/>
    <w:rPr>
      <w:b/>
      <w:bCs/>
    </w:rPr>
  </w:style>
  <w:style w:type="table" w:styleId="Tabela-Siatka">
    <w:name w:val="Table Grid"/>
    <w:basedOn w:val="Standardowy"/>
    <w:uiPriority w:val="59"/>
    <w:rsid w:val="002D77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qFormat/>
    <w:rsid w:val="00AC65F7"/>
    <w:rPr>
      <w:b/>
      <w:i/>
      <w:iCs/>
      <w:color w:val="404040"/>
    </w:rPr>
  </w:style>
  <w:style w:type="paragraph" w:customStyle="1" w:styleId="Default">
    <w:name w:val="Default"/>
    <w:rsid w:val="00FE38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70C9C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658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B63899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63899"/>
    <w:rPr>
      <w:rFonts w:ascii="Times New Roman" w:eastAsia="Times New Roman" w:hAnsi="Times New Roman"/>
      <w:sz w:val="24"/>
      <w:lang w:eastAsia="zh-CN"/>
    </w:rPr>
  </w:style>
  <w:style w:type="paragraph" w:customStyle="1" w:styleId="Akapitzlist1">
    <w:name w:val="Akapit z listą1"/>
    <w:basedOn w:val="Normalny"/>
    <w:rsid w:val="00B638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BodyText31">
    <w:name w:val="Body Text 31"/>
    <w:basedOn w:val="Normalny"/>
    <w:rsid w:val="00B63899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0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aulete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EBEB-1249-4FD3-97AF-AA2963A6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8416</CharactersWithSpaces>
  <SharedDoc>false</SharedDoc>
  <HLinks>
    <vt:vector size="42" baseType="variant">
      <vt:variant>
        <vt:i4>4915211</vt:i4>
      </vt:variant>
      <vt:variant>
        <vt:i4>15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2949126</vt:i4>
      </vt:variant>
      <vt:variant>
        <vt:i4>12</vt:i4>
      </vt:variant>
      <vt:variant>
        <vt:i4>0</vt:i4>
      </vt:variant>
      <vt:variant>
        <vt:i4>5</vt:i4>
      </vt:variant>
      <vt:variant>
        <vt:lpwstr>mailto:artur@suauletech.com</vt:lpwstr>
      </vt:variant>
      <vt:variant>
        <vt:lpwstr/>
      </vt:variant>
      <vt:variant>
        <vt:i4>4915211</vt:i4>
      </vt:variant>
      <vt:variant>
        <vt:i4>9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1245229</vt:i4>
      </vt:variant>
      <vt:variant>
        <vt:i4>6</vt:i4>
      </vt:variant>
      <vt:variant>
        <vt:i4>0</vt:i4>
      </vt:variant>
      <vt:variant>
        <vt:i4>5</vt:i4>
      </vt:variant>
      <vt:variant>
        <vt:lpwstr>mailto:office@sauletech.com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https://www.poir.gov.pl/strony/o-programie/promocja/zasady-promocji-i-oznakowania-projektow-w-programie/</vt:lpwstr>
      </vt:variant>
      <vt:variant>
        <vt:lpwstr/>
      </vt:variant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53</cp:revision>
  <cp:lastPrinted>2015-11-28T17:17:00Z</cp:lastPrinted>
  <dcterms:created xsi:type="dcterms:W3CDTF">2018-08-09T11:24:00Z</dcterms:created>
  <dcterms:modified xsi:type="dcterms:W3CDTF">2022-05-11T09:55:00Z</dcterms:modified>
</cp:coreProperties>
</file>